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09CFA6" w14:textId="29C4A13B" w:rsidR="00342B8E" w:rsidRDefault="00342B8E" w:rsidP="009863A3">
      <w:pPr>
        <w:pStyle w:val="Pealdis"/>
        <w:ind w:left="4956"/>
        <w:jc w:val="center"/>
        <w:rPr>
          <w:rFonts w:ascii="Arial" w:hAnsi="Arial" w:cs="Arial"/>
          <w:sz w:val="16"/>
        </w:rPr>
      </w:pPr>
      <w:r>
        <w:rPr>
          <w:b/>
          <w:sz w:val="16"/>
          <w:szCs w:val="16"/>
        </w:rPr>
        <w:t xml:space="preserve">      </w:t>
      </w:r>
    </w:p>
    <w:p w14:paraId="7E6FEF3D" w14:textId="77777777" w:rsidR="00464220" w:rsidRDefault="00464220" w:rsidP="00342B8E">
      <w:pPr>
        <w:ind w:left="4956" w:firstLine="708"/>
        <w:rPr>
          <w:rStyle w:val="normal1"/>
          <w:rFonts w:ascii="Arial" w:eastAsia="Lucida Sans Unicode" w:hAnsi="Arial" w:cs="Arial"/>
          <w:sz w:val="16"/>
        </w:rPr>
      </w:pPr>
    </w:p>
    <w:p w14:paraId="7518A503" w14:textId="77777777" w:rsidR="00342B8E" w:rsidRDefault="00342B8E" w:rsidP="00342B8E">
      <w:pPr>
        <w:ind w:left="4956" w:firstLine="708"/>
        <w:rPr>
          <w:rStyle w:val="normal1"/>
          <w:rFonts w:ascii="Arial" w:eastAsia="Lucida Sans Unicode" w:hAnsi="Arial" w:cs="Arial"/>
          <w:sz w:val="16"/>
        </w:rPr>
      </w:pPr>
    </w:p>
    <w:p w14:paraId="4D7F4ABE" w14:textId="3026F777" w:rsidR="00464220" w:rsidRDefault="000B2350" w:rsidP="000B2350">
      <w:pPr>
        <w:pStyle w:val="Kehatekst"/>
        <w:spacing w:after="0"/>
        <w:jc w:val="center"/>
        <w:rPr>
          <w:b/>
        </w:rPr>
      </w:pPr>
      <w:r>
        <w:rPr>
          <w:b/>
          <w:bCs/>
          <w:kern w:val="28"/>
        </w:rPr>
        <w:t>TÖÖVÕTU</w:t>
      </w:r>
      <w:r w:rsidR="00A92A10">
        <w:rPr>
          <w:b/>
          <w:bCs/>
          <w:kern w:val="28"/>
        </w:rPr>
        <w:t>LEPING MAAPINNA ETTEVALMISTAMISEKS (</w:t>
      </w:r>
      <w:r>
        <w:rPr>
          <w:b/>
          <w:bCs/>
          <w:kern w:val="28"/>
        </w:rPr>
        <w:t>RAAMLEPING</w:t>
      </w:r>
      <w:r w:rsidR="00A92A10">
        <w:rPr>
          <w:b/>
          <w:bCs/>
          <w:kern w:val="28"/>
        </w:rPr>
        <w:t>)</w:t>
      </w:r>
      <w:r w:rsidRPr="00BB521E">
        <w:rPr>
          <w:b/>
        </w:rPr>
        <w:t xml:space="preserve"> </w:t>
      </w:r>
    </w:p>
    <w:p w14:paraId="27632F2B" w14:textId="77777777" w:rsidR="000B2350" w:rsidRDefault="000B2350" w:rsidP="000B2350">
      <w:pPr>
        <w:pStyle w:val="Kehatekst"/>
        <w:spacing w:after="0"/>
        <w:jc w:val="center"/>
        <w:rPr>
          <w:b/>
          <w:smallCaps/>
        </w:rPr>
      </w:pPr>
      <w:r w:rsidRPr="00BB521E">
        <w:rPr>
          <w:b/>
        </w:rPr>
        <w:t>nr 3-2.5.3/</w:t>
      </w:r>
      <w:r w:rsidR="00342B8E" w:rsidRPr="00344370">
        <w:rPr>
          <w:b/>
        </w:rPr>
        <w:fldChar w:fldCharType="begin"/>
      </w:r>
      <w:r w:rsidR="00342B8E" w:rsidRPr="00344370">
        <w:rPr>
          <w:b/>
        </w:rPr>
        <w:instrText xml:space="preserve"> MACROBUTTON  AcceptAllChangesInDoc [Sisesta number] </w:instrText>
      </w:r>
      <w:r w:rsidR="00342B8E" w:rsidRPr="00344370">
        <w:rPr>
          <w:b/>
        </w:rPr>
        <w:fldChar w:fldCharType="end"/>
      </w:r>
    </w:p>
    <w:p w14:paraId="23155DCA" w14:textId="77777777" w:rsidR="009B7F7F" w:rsidRDefault="009B7F7F" w:rsidP="000B2350">
      <w:pPr>
        <w:pStyle w:val="Kehatekst"/>
        <w:spacing w:after="0"/>
        <w:jc w:val="center"/>
      </w:pPr>
    </w:p>
    <w:p w14:paraId="05BBC7B5" w14:textId="77777777" w:rsidR="00342B8E" w:rsidRDefault="002B75E6" w:rsidP="00342B8E">
      <w:pPr>
        <w:pStyle w:val="Normaallaadveeb"/>
        <w:jc w:val="right"/>
        <w:rPr>
          <w:rFonts w:eastAsia="Calibri"/>
          <w:szCs w:val="22"/>
        </w:rPr>
      </w:pPr>
      <w:sdt>
        <w:sdtPr>
          <w:rPr>
            <w:rFonts w:eastAsia="Calibri"/>
            <w:szCs w:val="22"/>
          </w:rPr>
          <w:id w:val="448594684"/>
          <w:placeholder>
            <w:docPart w:val="E4013DEB8D4F4AF29B54C0266C1BEDF5"/>
          </w:placeholder>
          <w:date>
            <w:dateFormat w:val="d.MM.yyyy"/>
            <w:lid w:val="et-EE"/>
            <w:storeMappedDataAs w:val="dateTime"/>
            <w:calendar w:val="gregorian"/>
          </w:date>
        </w:sdtPr>
        <w:sdtEndPr/>
        <w:sdtContent>
          <w:r w:rsidR="00342B8E" w:rsidRPr="004902FD">
            <w:rPr>
              <w:rFonts w:eastAsia="Calibri"/>
              <w:szCs w:val="22"/>
            </w:rPr>
            <w:t>[Vali kuupäev]</w:t>
          </w:r>
        </w:sdtContent>
      </w:sdt>
    </w:p>
    <w:p w14:paraId="0FE91C82" w14:textId="77777777" w:rsidR="00342B8E" w:rsidRDefault="00342B8E" w:rsidP="00342B8E">
      <w:pPr>
        <w:pStyle w:val="Normaallaadveeb"/>
        <w:jc w:val="right"/>
      </w:pPr>
      <w:r>
        <w:rPr>
          <w:rFonts w:eastAsia="Calibri"/>
          <w:szCs w:val="22"/>
        </w:rPr>
        <w:t>(hiliseima digitaalallkirja kuupäev)</w:t>
      </w:r>
    </w:p>
    <w:p w14:paraId="7CF77214" w14:textId="77777777" w:rsidR="000B2350" w:rsidRPr="00342B8E" w:rsidRDefault="000B2350" w:rsidP="000B2350">
      <w:pPr>
        <w:jc w:val="right"/>
        <w:outlineLvl w:val="0"/>
      </w:pPr>
    </w:p>
    <w:p w14:paraId="3BE054B7" w14:textId="77777777" w:rsidR="00342B8E" w:rsidRDefault="000B2350" w:rsidP="00342B8E">
      <w:pPr>
        <w:jc w:val="both"/>
      </w:pPr>
      <w:r w:rsidRPr="00342B8E">
        <w:rPr>
          <w:bCs/>
        </w:rPr>
        <w:t>Riigimetsa Majandamise Keskus,</w:t>
      </w:r>
      <w:r w:rsidRPr="00C20606">
        <w:rPr>
          <w:b/>
          <w:bCs/>
        </w:rPr>
        <w:t xml:space="preserve"> </w:t>
      </w:r>
      <w:r w:rsidRPr="00C20606">
        <w:rPr>
          <w:bCs/>
        </w:rPr>
        <w:t xml:space="preserve">edaspidi </w:t>
      </w:r>
      <w:r w:rsidRPr="00C20606">
        <w:rPr>
          <w:b/>
          <w:bCs/>
        </w:rPr>
        <w:t>RMK</w:t>
      </w:r>
      <w:r w:rsidRPr="00C20606">
        <w:rPr>
          <w:bCs/>
        </w:rPr>
        <w:t xml:space="preserve"> või </w:t>
      </w:r>
      <w:r w:rsidRPr="00C20606">
        <w:rPr>
          <w:b/>
          <w:bCs/>
        </w:rPr>
        <w:t>tellija</w:t>
      </w:r>
      <w:r w:rsidRPr="00C20606">
        <w:rPr>
          <w:bCs/>
        </w:rPr>
        <w:t xml:space="preserve">, </w:t>
      </w:r>
      <w:r w:rsidR="00342B8E" w:rsidRPr="008C4BE6">
        <w:t xml:space="preserve">keda </w:t>
      </w:r>
      <w:r w:rsidR="00342B8E" w:rsidRPr="00F524C7">
        <w:t xml:space="preserve">esindab </w:t>
      </w:r>
      <w:sdt>
        <w:sdtPr>
          <w:tag w:val="Riigimetsa Majandamise Keskuse "/>
          <w:id w:val="-1598098674"/>
          <w:placeholder>
            <w:docPart w:val="C3A95EF9A33F47318BA91A85440D3AFC"/>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342B8E">
            <w:t>[Vali sobiv]</w:t>
          </w:r>
        </w:sdtContent>
      </w:sdt>
      <w:r w:rsidR="00342B8E">
        <w:t xml:space="preserve"> </w:t>
      </w:r>
      <w:sdt>
        <w:sdtPr>
          <w:alias w:val="Vali kuupäev"/>
          <w:tag w:val="Vali kuupäev"/>
          <w:id w:val="-171967024"/>
          <w:placeholder>
            <w:docPart w:val="C51B9C3CBD6147D685862F381F5E53CB"/>
          </w:placeholder>
          <w:date>
            <w:dateFormat w:val="d.MM.yyyy"/>
            <w:lid w:val="et-EE"/>
            <w:storeMappedDataAs w:val="dateTime"/>
            <w:calendar w:val="gregorian"/>
          </w:date>
        </w:sdtPr>
        <w:sdtEndPr/>
        <w:sdtContent>
          <w:r w:rsidR="00342B8E">
            <w:t>[Vali kuupäev]</w:t>
          </w:r>
        </w:sdtContent>
      </w:sdt>
      <w:r w:rsidR="00342B8E" w:rsidRPr="00F524C7">
        <w:t xml:space="preserve"> </w:t>
      </w:r>
      <w:sdt>
        <w:sdtPr>
          <w:id w:val="-775716232"/>
          <w:placeholder>
            <w:docPart w:val="C3A95EF9A33F47318BA91A85440D3AFC"/>
          </w:placeholder>
          <w:comboBox>
            <w:listItem w:displayText="otsuse" w:value="otsuse"/>
            <w:listItem w:displayText="käskkirja" w:value="käskkirja"/>
            <w:listItem w:displayText="volikirja" w:value="volikirja"/>
            <w:listItem w:displayText="määruse" w:value="määruse"/>
          </w:comboBox>
        </w:sdtPr>
        <w:sdtEndPr/>
        <w:sdtContent>
          <w:r w:rsidR="00342B8E" w:rsidRPr="005A31A2">
            <w:t>[Vali sobiv]</w:t>
          </w:r>
        </w:sdtContent>
      </w:sdt>
      <w:r w:rsidR="00342B8E" w:rsidRPr="004902FD">
        <w:t xml:space="preserve"> </w:t>
      </w:r>
      <w:r w:rsidR="00342B8E" w:rsidRPr="008C4BE6">
        <w:t>nr</w:t>
      </w:r>
      <w:r w:rsidR="00342B8E">
        <w:t xml:space="preserve"> </w:t>
      </w:r>
      <w:r w:rsidR="00342B8E">
        <w:fldChar w:fldCharType="begin"/>
      </w:r>
      <w:r w:rsidR="00342B8E">
        <w:instrText xml:space="preserve"> MACROBUTTON  AcceptAllChangesInDoc [Sisesta number] </w:instrText>
      </w:r>
      <w:r w:rsidR="00342B8E">
        <w:fldChar w:fldCharType="end"/>
      </w:r>
      <w:r w:rsidR="00342B8E" w:rsidRPr="008C4BE6">
        <w:t>alusel</w:t>
      </w:r>
      <w:r w:rsidR="00342B8E">
        <w:t xml:space="preserve"> </w:t>
      </w:r>
      <w:r w:rsidR="00342B8E">
        <w:rPr>
          <w:rFonts w:eastAsia="Calibri"/>
        </w:rPr>
        <w:fldChar w:fldCharType="begin"/>
      </w:r>
      <w:r w:rsidR="00342B8E">
        <w:rPr>
          <w:rFonts w:eastAsia="Calibri"/>
        </w:rPr>
        <w:instrText xml:space="preserve"> MACROBUTTON  AcceptAllChangesInDoc [Sisesta ametinimetus] </w:instrText>
      </w:r>
      <w:r w:rsidR="00342B8E">
        <w:rPr>
          <w:rFonts w:eastAsia="Calibri"/>
        </w:rPr>
        <w:fldChar w:fldCharType="end"/>
      </w:r>
      <w:r w:rsidR="00342B8E">
        <w:rPr>
          <w:rFonts w:eastAsia="Calibri"/>
        </w:rPr>
        <w:fldChar w:fldCharType="begin"/>
      </w:r>
      <w:r w:rsidR="00342B8E">
        <w:rPr>
          <w:rFonts w:eastAsia="Calibri"/>
        </w:rPr>
        <w:instrText xml:space="preserve"> MACROBUTTON  AcceptAllChangesInDoc [Sisesta eesnimi ja perekonnanimi] </w:instrText>
      </w:r>
      <w:r w:rsidR="00342B8E">
        <w:rPr>
          <w:rFonts w:eastAsia="Calibri"/>
        </w:rPr>
        <w:fldChar w:fldCharType="end"/>
      </w:r>
      <w:r w:rsidR="00342B8E">
        <w:t xml:space="preserve">, </w:t>
      </w:r>
      <w:r w:rsidR="00342B8E" w:rsidRPr="008C4BE6">
        <w:t>ühelt poolt,</w:t>
      </w:r>
    </w:p>
    <w:p w14:paraId="281EB63E" w14:textId="77777777" w:rsidR="00342B8E" w:rsidRDefault="00342B8E" w:rsidP="00342B8E">
      <w:pPr>
        <w:tabs>
          <w:tab w:val="num" w:pos="567"/>
        </w:tabs>
        <w:suppressAutoHyphens w:val="0"/>
        <w:jc w:val="both"/>
        <w:outlineLvl w:val="0"/>
      </w:pPr>
    </w:p>
    <w:p w14:paraId="3D42201F" w14:textId="77777777" w:rsidR="00342B8E" w:rsidRDefault="00342B8E" w:rsidP="00342B8E">
      <w:pPr>
        <w:jc w:val="both"/>
        <w:rPr>
          <w:rFonts w:eastAsia="Calibri"/>
        </w:rPr>
      </w:pPr>
      <w:r>
        <w:t xml:space="preserve">ja </w:t>
      </w:r>
      <w:r>
        <w:fldChar w:fldCharType="begin"/>
      </w:r>
      <w:r>
        <w:instrText xml:space="preserve"> MACROBUTTON  AcceptAllChangesInDoc [Sisesta juriidilise isiku nimi], </w:instrText>
      </w:r>
      <w:r>
        <w:fldChar w:fldCharType="end"/>
      </w:r>
      <w:r w:rsidRPr="004902FD">
        <w:rPr>
          <w:bCs/>
        </w:rPr>
        <w:t xml:space="preserve">edaspidi </w:t>
      </w:r>
      <w:r>
        <w:rPr>
          <w:b/>
          <w:bCs/>
        </w:rPr>
        <w:t>töövõtja</w:t>
      </w:r>
      <w:r>
        <w:rPr>
          <w:bCs/>
        </w:rPr>
        <w:t xml:space="preserve">, </w:t>
      </w:r>
      <w:r w:rsidRPr="005A1CA9">
        <w:rPr>
          <w:iCs/>
        </w:rPr>
        <w:t xml:space="preserve">keda esindab </w:t>
      </w:r>
      <w:sdt>
        <w:sdtPr>
          <w:tag w:val="Riigimetsa Majandamise Keskuse "/>
          <w:id w:val="219788717"/>
          <w:placeholder>
            <w:docPart w:val="1EE2338547A3427385C71906DF0B5837"/>
          </w:placeholder>
          <w:comboBox>
            <w:listItem w:displayText="põhikirja" w:value="põhikirja"/>
            <w:listItem w:displayText="volikirja" w:value="volikirja"/>
          </w:comboBox>
        </w:sdtPr>
        <w:sdtEndPr/>
        <w:sdtContent>
          <w:r>
            <w:t>[Vali sobiv]</w:t>
          </w:r>
        </w:sdtContent>
      </w:sdt>
      <w:r w:rsidRPr="005A1CA9">
        <w:rPr>
          <w:iCs/>
        </w:rPr>
        <w:t xml:space="preserve"> alusel </w:t>
      </w:r>
      <w:r>
        <w:rPr>
          <w:rFonts w:eastAsia="Calibri"/>
        </w:rPr>
        <w:fldChar w:fldCharType="begin"/>
      </w:r>
      <w:r>
        <w:rPr>
          <w:rFonts w:eastAsia="Calibri"/>
        </w:rPr>
        <w:instrText xml:space="preserve"> MACROBUTTON  AcceptAllChangesInDoc [Sisesta ametinimetus] </w:instrText>
      </w:r>
      <w:r>
        <w:rPr>
          <w:rFonts w:eastAsia="Calibri"/>
        </w:rPr>
        <w:fldChar w:fldCharType="end"/>
      </w:r>
      <w:r>
        <w:rPr>
          <w:rFonts w:eastAsia="Calibri"/>
        </w:rPr>
        <w:fldChar w:fldCharType="begin"/>
      </w:r>
      <w:r>
        <w:rPr>
          <w:rFonts w:eastAsia="Calibri"/>
        </w:rPr>
        <w:instrText xml:space="preserve"> MACROBUTTON  AcceptAllChangesInDoc [Sisesta eesnimi ja perekonnanimi], </w:instrText>
      </w:r>
      <w:r>
        <w:rPr>
          <w:rFonts w:eastAsia="Calibri"/>
        </w:rPr>
        <w:fldChar w:fldCharType="end"/>
      </w:r>
      <w:r>
        <w:rPr>
          <w:rFonts w:eastAsia="Calibri"/>
        </w:rPr>
        <w:t>teiselt poolt,</w:t>
      </w:r>
    </w:p>
    <w:p w14:paraId="2CD7168F" w14:textId="77777777" w:rsidR="00342B8E" w:rsidRDefault="00342B8E" w:rsidP="00342B8E">
      <w:pPr>
        <w:jc w:val="both"/>
        <w:rPr>
          <w:rFonts w:eastAsia="Calibri"/>
        </w:rPr>
      </w:pPr>
    </w:p>
    <w:p w14:paraId="528948DC" w14:textId="77777777" w:rsidR="00342B8E" w:rsidRPr="007E1D19" w:rsidRDefault="00342B8E" w:rsidP="00342B8E">
      <w:pPr>
        <w:jc w:val="both"/>
        <w:rPr>
          <w:rFonts w:eastAsia="Calibri"/>
        </w:rPr>
      </w:pPr>
      <w:r>
        <w:rPr>
          <w:rFonts w:eastAsia="Calibri"/>
        </w:rPr>
        <w:fldChar w:fldCharType="begin"/>
      </w:r>
      <w:r>
        <w:rPr>
          <w:rFonts w:eastAsia="Calibri"/>
        </w:rPr>
        <w:instrText xml:space="preserve"> MACROBUTTON  AcceptAllChangesInDoc [Sisesta füüsilisest isikust ettevõtja nimi] </w:instrText>
      </w:r>
      <w:r>
        <w:rPr>
          <w:rFonts w:eastAsia="Calibri"/>
        </w:rPr>
        <w:fldChar w:fldCharType="end"/>
      </w:r>
      <w:r>
        <w:rPr>
          <w:rFonts w:eastAsia="Calibri"/>
        </w:rPr>
        <w:t xml:space="preserve">, edaspidi </w:t>
      </w:r>
      <w:r>
        <w:rPr>
          <w:rFonts w:eastAsia="Calibri"/>
          <w:b/>
        </w:rPr>
        <w:t xml:space="preserve">töövõtja, </w:t>
      </w:r>
      <w:r>
        <w:rPr>
          <w:rFonts w:eastAsia="Calibri"/>
        </w:rPr>
        <w:t xml:space="preserve">teiselt poolt, </w:t>
      </w:r>
    </w:p>
    <w:p w14:paraId="77BD02C0" w14:textId="77777777" w:rsidR="00342B8E" w:rsidRPr="008C4BE6" w:rsidRDefault="00342B8E" w:rsidP="00342B8E">
      <w:pPr>
        <w:jc w:val="both"/>
      </w:pPr>
    </w:p>
    <w:p w14:paraId="291F6FFF" w14:textId="77777777" w:rsidR="00342B8E" w:rsidRPr="008C4BE6" w:rsidRDefault="00342B8E" w:rsidP="00342B8E">
      <w:pPr>
        <w:jc w:val="both"/>
      </w:pPr>
      <w:r w:rsidRPr="008C4BE6">
        <w:t xml:space="preserve">keda nimetatakse edaspidi </w:t>
      </w:r>
      <w:r>
        <w:rPr>
          <w:b/>
        </w:rPr>
        <w:t>p</w:t>
      </w:r>
      <w:r w:rsidRPr="008C4BE6">
        <w:rPr>
          <w:b/>
        </w:rPr>
        <w:t xml:space="preserve">ool </w:t>
      </w:r>
      <w:r w:rsidRPr="008C4BE6">
        <w:t xml:space="preserve">või </w:t>
      </w:r>
      <w:r>
        <w:t>ühiselt</w:t>
      </w:r>
      <w:r w:rsidRPr="008C4BE6">
        <w:t xml:space="preserve"> </w:t>
      </w:r>
      <w:r>
        <w:rPr>
          <w:b/>
        </w:rPr>
        <w:t>p</w:t>
      </w:r>
      <w:r w:rsidRPr="008C4BE6">
        <w:rPr>
          <w:b/>
        </w:rPr>
        <w:t>ooled</w:t>
      </w:r>
      <w:r w:rsidRPr="008C4BE6">
        <w:t>,</w:t>
      </w:r>
    </w:p>
    <w:p w14:paraId="36184102" w14:textId="77777777" w:rsidR="00342B8E" w:rsidRPr="008C4BE6" w:rsidRDefault="00342B8E" w:rsidP="00342B8E">
      <w:pPr>
        <w:jc w:val="both"/>
      </w:pPr>
    </w:p>
    <w:p w14:paraId="5B82CC7B" w14:textId="4E7C9079" w:rsidR="000B2350" w:rsidRPr="005B49C2" w:rsidRDefault="00342B8E" w:rsidP="005B49C2">
      <w:pPr>
        <w:jc w:val="both"/>
        <w:rPr>
          <w:lang w:eastAsia="et-EE"/>
        </w:rPr>
      </w:pPr>
      <w:r w:rsidRPr="005B49C2">
        <w:t xml:space="preserve">sõlmisid käesoleva lepingu, edaspidi </w:t>
      </w:r>
      <w:r w:rsidRPr="005B49C2">
        <w:rPr>
          <w:b/>
          <w:bCs/>
        </w:rPr>
        <w:t xml:space="preserve">leping, </w:t>
      </w:r>
      <w:sdt>
        <w:sdtPr>
          <w:rPr>
            <w:bCs/>
          </w:rPr>
          <w:tag w:val="Riigimetsa Majandamise Keskuse "/>
          <w:id w:val="-1727522968"/>
          <w:placeholder>
            <w:docPart w:val="526BF794A6304F8CA968B0234F9A14C5"/>
          </w:placeholder>
          <w:comboBox>
            <w:listItem w:displayText="hange" w:value="hange"/>
            <w:listItem w:displayText="riigihange" w:value="riigihange"/>
          </w:comboBox>
        </w:sdtPr>
        <w:sdtEndPr/>
        <w:sdtContent>
          <w:r w:rsidR="00CD705C" w:rsidRPr="005B49C2">
            <w:rPr>
              <w:bCs/>
            </w:rPr>
            <w:t>riigihan</w:t>
          </w:r>
          <w:r w:rsidR="0019322D" w:rsidRPr="005B49C2">
            <w:rPr>
              <w:bCs/>
            </w:rPr>
            <w:t>k</w:t>
          </w:r>
          <w:r w:rsidR="00CD705C" w:rsidRPr="005B49C2">
            <w:rPr>
              <w:bCs/>
            </w:rPr>
            <w:t>e</w:t>
          </w:r>
        </w:sdtContent>
      </w:sdt>
      <w:r w:rsidRPr="005B49C2">
        <w:rPr>
          <w:bCs/>
        </w:rPr>
        <w:t xml:space="preserve"> </w:t>
      </w:r>
      <w:r w:rsidRPr="005B49C2">
        <w:rPr>
          <w:lang w:eastAsia="et-EE"/>
        </w:rPr>
        <w:t>1-47/</w:t>
      </w:r>
      <w:r w:rsidR="00E35B4F">
        <w:rPr>
          <w:lang w:eastAsia="et-EE"/>
        </w:rPr>
        <w:t>3407</w:t>
      </w:r>
      <w:r w:rsidR="004F10BF">
        <w:rPr>
          <w:lang w:eastAsia="et-EE"/>
        </w:rPr>
        <w:t xml:space="preserve"> </w:t>
      </w:r>
      <w:r w:rsidRPr="005B49C2">
        <w:rPr>
          <w:lang w:eastAsia="et-EE"/>
        </w:rPr>
        <w:t>„</w:t>
      </w:r>
      <w:r w:rsidR="00CD705C" w:rsidRPr="005B49C2">
        <w:rPr>
          <w:lang w:eastAsia="et-EE"/>
        </w:rPr>
        <w:t xml:space="preserve">Maapinna ketasadraga ettevalmistamine </w:t>
      </w:r>
      <w:r w:rsidR="00677FBB" w:rsidRPr="00051748">
        <w:rPr>
          <w:lang w:eastAsia="et-EE"/>
        </w:rPr>
        <w:t>Kagu</w:t>
      </w:r>
      <w:r w:rsidR="008D6DEF" w:rsidRPr="00051748">
        <w:rPr>
          <w:lang w:eastAsia="et-EE"/>
        </w:rPr>
        <w:t xml:space="preserve"> </w:t>
      </w:r>
      <w:r w:rsidR="00CD705C" w:rsidRPr="00051748">
        <w:rPr>
          <w:lang w:eastAsia="et-EE"/>
        </w:rPr>
        <w:t xml:space="preserve">piikonnas </w:t>
      </w:r>
      <w:r w:rsidR="00A47154" w:rsidRPr="00051748">
        <w:rPr>
          <w:lang w:eastAsia="et-EE"/>
        </w:rPr>
        <w:t>2025</w:t>
      </w:r>
      <w:r w:rsidRPr="00051748">
        <w:rPr>
          <w:lang w:eastAsia="et-EE"/>
        </w:rPr>
        <w:t xml:space="preserve">“ (viitenumber </w:t>
      </w:r>
      <w:r w:rsidR="00E35B4F" w:rsidRPr="00051748">
        <w:rPr>
          <w:lang w:eastAsia="et-EE"/>
        </w:rPr>
        <w:t>294720</w:t>
      </w:r>
      <w:r w:rsidRPr="00051748">
        <w:rPr>
          <w:lang w:eastAsia="et-EE"/>
        </w:rPr>
        <w:t>)</w:t>
      </w:r>
      <w:r w:rsidR="002622C8">
        <w:rPr>
          <w:lang w:eastAsia="et-EE"/>
        </w:rPr>
        <w:t xml:space="preserve">, </w:t>
      </w:r>
      <w:r w:rsidR="002622C8" w:rsidRPr="461E5D77">
        <w:rPr>
          <w:lang w:eastAsia="et-EE"/>
        </w:rPr>
        <w:t>edaspidi riigihange, tulemusena riigihanke alusdokumentides sätestatud tingimustel ja edukaks tunnistatud pakkumuses esitatud andmete alusel alljärgnevas:</w:t>
      </w:r>
    </w:p>
    <w:p w14:paraId="43EB73F5" w14:textId="77777777" w:rsidR="00342B8E" w:rsidRPr="00BB521E" w:rsidRDefault="00342B8E" w:rsidP="000B2350">
      <w:pPr>
        <w:pStyle w:val="Kehatekst"/>
        <w:spacing w:after="0"/>
        <w:jc w:val="both"/>
      </w:pPr>
    </w:p>
    <w:p w14:paraId="3ACC5FB6" w14:textId="77777777" w:rsidR="000B2350" w:rsidRPr="00BB521E" w:rsidRDefault="000B2350" w:rsidP="000B2350">
      <w:pPr>
        <w:numPr>
          <w:ilvl w:val="0"/>
          <w:numId w:val="9"/>
        </w:numPr>
        <w:suppressAutoHyphens w:val="0"/>
        <w:jc w:val="both"/>
        <w:outlineLvl w:val="0"/>
        <w:rPr>
          <w:b/>
        </w:rPr>
      </w:pPr>
      <w:r w:rsidRPr="00BB521E">
        <w:rPr>
          <w:b/>
        </w:rPr>
        <w:t>Mõisted</w:t>
      </w:r>
    </w:p>
    <w:p w14:paraId="5A296BFC" w14:textId="01FC8F74" w:rsidR="000B2350" w:rsidRPr="00BB521E" w:rsidRDefault="000B2350" w:rsidP="00647218">
      <w:pPr>
        <w:numPr>
          <w:ilvl w:val="1"/>
          <w:numId w:val="9"/>
        </w:numPr>
        <w:tabs>
          <w:tab w:val="clear" w:pos="420"/>
          <w:tab w:val="num" w:pos="142"/>
          <w:tab w:val="num" w:pos="720"/>
        </w:tabs>
        <w:suppressAutoHyphens w:val="0"/>
        <w:ind w:left="567" w:hanging="567"/>
        <w:jc w:val="both"/>
        <w:outlineLvl w:val="0"/>
      </w:pPr>
      <w:r w:rsidRPr="00BB521E">
        <w:rPr>
          <w:b/>
        </w:rPr>
        <w:t xml:space="preserve">Maapinna ettevalmistamine </w:t>
      </w:r>
      <w:r w:rsidRPr="00BB521E">
        <w:t xml:space="preserve">– </w:t>
      </w:r>
      <w:r>
        <w:t>t</w:t>
      </w:r>
      <w:r w:rsidRPr="00BB521E">
        <w:t>öövõtja poolt iseseisvalt raiesmiku leidmine</w:t>
      </w:r>
      <w:r>
        <w:t xml:space="preserve"> </w:t>
      </w:r>
      <w:r w:rsidRPr="00EA2979">
        <w:t>vajadusel navigeerimisseadme ja etteantud andmete abil</w:t>
      </w:r>
      <w:r w:rsidRPr="00BB521E">
        <w:t xml:space="preserve">, </w:t>
      </w:r>
      <w:r w:rsidRPr="004F05BD">
        <w:t>raiesmikule sõitmine, omal kulul kraavide ületamine ning raiesmikul</w:t>
      </w:r>
      <w:r w:rsidRPr="004565B6">
        <w:t xml:space="preserve"> maapinna </w:t>
      </w:r>
      <w:r>
        <w:t xml:space="preserve">ettevalmistamine metsauuenduse kasvutingimuste parandamiseks, </w:t>
      </w:r>
      <w:r w:rsidRPr="00BB521E">
        <w:t xml:space="preserve">metsataimede istutamise võimaldamiseks või loodusliku uuenduse tekkele kaasaaitamiseks. </w:t>
      </w:r>
    </w:p>
    <w:p w14:paraId="377843C9" w14:textId="77777777" w:rsidR="000B2350" w:rsidRPr="00BB521E" w:rsidRDefault="000B2350" w:rsidP="00647218">
      <w:pPr>
        <w:numPr>
          <w:ilvl w:val="1"/>
          <w:numId w:val="9"/>
        </w:numPr>
        <w:tabs>
          <w:tab w:val="clear" w:pos="420"/>
          <w:tab w:val="num" w:pos="142"/>
          <w:tab w:val="num" w:pos="720"/>
        </w:tabs>
        <w:suppressAutoHyphens w:val="0"/>
        <w:ind w:left="567" w:hanging="567"/>
        <w:jc w:val="both"/>
        <w:outlineLvl w:val="0"/>
      </w:pPr>
      <w:r w:rsidRPr="00BB521E">
        <w:rPr>
          <w:b/>
        </w:rPr>
        <w:t xml:space="preserve">Päev </w:t>
      </w:r>
      <w:r w:rsidR="005D107F">
        <w:t>– kalendripäev.</w:t>
      </w:r>
    </w:p>
    <w:p w14:paraId="1BCD5928" w14:textId="0E504254" w:rsidR="000B2350" w:rsidRPr="00BB521E" w:rsidRDefault="000B2350" w:rsidP="00647218">
      <w:pPr>
        <w:numPr>
          <w:ilvl w:val="1"/>
          <w:numId w:val="9"/>
        </w:numPr>
        <w:tabs>
          <w:tab w:val="clear" w:pos="420"/>
          <w:tab w:val="num" w:pos="142"/>
          <w:tab w:val="num" w:pos="720"/>
        </w:tabs>
        <w:suppressAutoHyphens w:val="0"/>
        <w:ind w:left="567" w:hanging="567"/>
        <w:jc w:val="both"/>
        <w:outlineLvl w:val="0"/>
      </w:pPr>
      <w:r w:rsidRPr="00BB521E">
        <w:rPr>
          <w:b/>
        </w:rPr>
        <w:t xml:space="preserve">Tööajagraafik </w:t>
      </w:r>
      <w:r w:rsidRPr="00BB521E">
        <w:t xml:space="preserve">– maapinna ettevalmistamise (kalendrikuu) ja mahuline jagunemine. </w:t>
      </w:r>
    </w:p>
    <w:p w14:paraId="2FE20390" w14:textId="77777777" w:rsidR="000B2350" w:rsidRPr="00BB521E" w:rsidRDefault="000B2350" w:rsidP="00647218">
      <w:pPr>
        <w:numPr>
          <w:ilvl w:val="1"/>
          <w:numId w:val="9"/>
        </w:numPr>
        <w:tabs>
          <w:tab w:val="clear" w:pos="420"/>
          <w:tab w:val="num" w:pos="142"/>
          <w:tab w:val="num" w:pos="720"/>
        </w:tabs>
        <w:suppressAutoHyphens w:val="0"/>
        <w:ind w:left="567" w:hanging="567"/>
        <w:jc w:val="both"/>
        <w:outlineLvl w:val="0"/>
      </w:pPr>
      <w:r w:rsidRPr="00BB521E">
        <w:rPr>
          <w:b/>
        </w:rPr>
        <w:t xml:space="preserve">Metsakasvataja </w:t>
      </w:r>
      <w:r w:rsidRPr="00BB521E">
        <w:t xml:space="preserve">– RMK esindaja </w:t>
      </w:r>
      <w:r>
        <w:t xml:space="preserve">raiesmikule </w:t>
      </w:r>
      <w:r w:rsidRPr="00BB521E">
        <w:t xml:space="preserve">ning töö üleandmise </w:t>
      </w:r>
      <w:r>
        <w:t xml:space="preserve">ja </w:t>
      </w:r>
      <w:r w:rsidRPr="00BB521E">
        <w:t xml:space="preserve">vastuvõtmise aktidel. </w:t>
      </w:r>
    </w:p>
    <w:p w14:paraId="0907225C" w14:textId="77777777" w:rsidR="000B2350" w:rsidRDefault="000B2350" w:rsidP="000B2350">
      <w:pPr>
        <w:numPr>
          <w:ilvl w:val="0"/>
          <w:numId w:val="9"/>
        </w:numPr>
        <w:suppressAutoHyphens w:val="0"/>
        <w:jc w:val="both"/>
        <w:outlineLvl w:val="0"/>
        <w:rPr>
          <w:b/>
        </w:rPr>
      </w:pPr>
      <w:r w:rsidRPr="00BB521E">
        <w:rPr>
          <w:b/>
        </w:rPr>
        <w:t>Lepingu dokumendid</w:t>
      </w:r>
    </w:p>
    <w:p w14:paraId="312D6C44" w14:textId="77777777" w:rsidR="00BE6967" w:rsidRPr="00BE6967" w:rsidRDefault="00BE6967" w:rsidP="00BE6967">
      <w:pPr>
        <w:numPr>
          <w:ilvl w:val="1"/>
          <w:numId w:val="9"/>
        </w:numPr>
        <w:suppressAutoHyphens w:val="0"/>
        <w:jc w:val="both"/>
        <w:outlineLvl w:val="0"/>
        <w:rPr>
          <w:bCs/>
        </w:rPr>
      </w:pPr>
      <w:r w:rsidRPr="00BE6967">
        <w:rPr>
          <w:bCs/>
        </w:rPr>
        <w:t>Lepingu lahutamatuteks osadeks on riigihanke alusdokumendid (edaspidi hanke alusdokumendid), tehniline kirjeldus, töövõtja pakkumus, pooltevahelised kirjalikud teated ning lepingu muudatused ja lisad.</w:t>
      </w:r>
    </w:p>
    <w:p w14:paraId="369F49B1" w14:textId="77777777" w:rsidR="00BE6967" w:rsidRPr="00BE6967" w:rsidRDefault="00BE6967" w:rsidP="00BE6967">
      <w:pPr>
        <w:numPr>
          <w:ilvl w:val="1"/>
          <w:numId w:val="9"/>
        </w:numPr>
        <w:suppressAutoHyphens w:val="0"/>
        <w:jc w:val="both"/>
        <w:outlineLvl w:val="0"/>
        <w:rPr>
          <w:bCs/>
        </w:rPr>
      </w:pPr>
      <w:r w:rsidRPr="00BE6967">
        <w:rPr>
          <w:bCs/>
        </w:rPr>
        <w:t xml:space="preserve">Lepingule on lisatud järgmised lisad: </w:t>
      </w:r>
    </w:p>
    <w:p w14:paraId="17DACEBD" w14:textId="4F9F76A2" w:rsidR="00BE6967" w:rsidRPr="00BE6967" w:rsidRDefault="00BE6967" w:rsidP="00BE6967">
      <w:pPr>
        <w:suppressAutoHyphens w:val="0"/>
        <w:ind w:left="420"/>
        <w:jc w:val="both"/>
        <w:outlineLvl w:val="0"/>
        <w:rPr>
          <w:bCs/>
        </w:rPr>
      </w:pPr>
      <w:r w:rsidRPr="00BE6967">
        <w:rPr>
          <w:bCs/>
        </w:rPr>
        <w:t>Lisa 1 – Tööajagraafik- allkirjastatakse eraldi</w:t>
      </w:r>
    </w:p>
    <w:p w14:paraId="4039EE6B" w14:textId="3396F1A7" w:rsidR="00BE6967" w:rsidRPr="00BE6967" w:rsidRDefault="00BE6967" w:rsidP="00BE6967">
      <w:pPr>
        <w:suppressAutoHyphens w:val="0"/>
        <w:ind w:left="420"/>
        <w:jc w:val="both"/>
        <w:outlineLvl w:val="0"/>
        <w:rPr>
          <w:bCs/>
        </w:rPr>
      </w:pPr>
      <w:r w:rsidRPr="00BE6967">
        <w:rPr>
          <w:bCs/>
        </w:rPr>
        <w:t>Lisa 2 – Hinnakokkuleppe – allkirjastatakse eraldi</w:t>
      </w:r>
    </w:p>
    <w:p w14:paraId="097C5CD6" w14:textId="40C1747A" w:rsidR="00BE6967" w:rsidRPr="00BE6967" w:rsidRDefault="00BE6967" w:rsidP="00BE6967">
      <w:pPr>
        <w:suppressAutoHyphens w:val="0"/>
        <w:ind w:left="420"/>
        <w:jc w:val="both"/>
        <w:outlineLvl w:val="0"/>
        <w:rPr>
          <w:bCs/>
        </w:rPr>
      </w:pPr>
      <w:r w:rsidRPr="00BE6967">
        <w:rPr>
          <w:bCs/>
        </w:rPr>
        <w:t>Lisa 3 – RMK keskkonnanõuded mootorsõidukitega ja saagidega töötamisel</w:t>
      </w:r>
    </w:p>
    <w:p w14:paraId="030228AE" w14:textId="589E39DF" w:rsidR="00BE6967" w:rsidRPr="00BE6967" w:rsidRDefault="00BE6967" w:rsidP="00BE6967">
      <w:pPr>
        <w:suppressAutoHyphens w:val="0"/>
        <w:ind w:left="420"/>
        <w:jc w:val="both"/>
        <w:outlineLvl w:val="0"/>
        <w:rPr>
          <w:bCs/>
        </w:rPr>
      </w:pPr>
      <w:r w:rsidRPr="00BE6967">
        <w:rPr>
          <w:bCs/>
        </w:rPr>
        <w:t>Lisa 4 - RMK nõuded isikukaitsevahendite kasutamiseks</w:t>
      </w:r>
    </w:p>
    <w:p w14:paraId="04DF51C3" w14:textId="491EF9C7" w:rsidR="00BE6967" w:rsidRPr="00BE6967" w:rsidRDefault="00BE6967" w:rsidP="00BE6967">
      <w:pPr>
        <w:suppressAutoHyphens w:val="0"/>
        <w:ind w:left="420"/>
        <w:jc w:val="both"/>
        <w:outlineLvl w:val="0"/>
        <w:rPr>
          <w:bCs/>
        </w:rPr>
      </w:pPr>
      <w:r w:rsidRPr="00BE6967">
        <w:rPr>
          <w:bCs/>
        </w:rPr>
        <w:t>Lisa 5- Töövõtja poolt kasutatava tehnika nimekiri</w:t>
      </w:r>
    </w:p>
    <w:p w14:paraId="0E0AE080" w14:textId="446111FF" w:rsidR="00BE6967" w:rsidRDefault="00BE6967" w:rsidP="00BE6967">
      <w:pPr>
        <w:suppressAutoHyphens w:val="0"/>
        <w:ind w:left="420"/>
        <w:jc w:val="both"/>
        <w:outlineLvl w:val="0"/>
        <w:rPr>
          <w:bCs/>
        </w:rPr>
      </w:pPr>
      <w:r w:rsidRPr="00BE6967">
        <w:rPr>
          <w:bCs/>
        </w:rPr>
        <w:t>Lisa 6- Tehniline kirjeldus</w:t>
      </w:r>
    </w:p>
    <w:p w14:paraId="7BF1BAE7" w14:textId="77777777" w:rsidR="00453CDE" w:rsidRDefault="00453CDE" w:rsidP="00BE6967">
      <w:pPr>
        <w:suppressAutoHyphens w:val="0"/>
        <w:ind w:left="420"/>
        <w:jc w:val="both"/>
        <w:outlineLvl w:val="0"/>
        <w:rPr>
          <w:bCs/>
        </w:rPr>
      </w:pPr>
    </w:p>
    <w:p w14:paraId="185C791E" w14:textId="77777777" w:rsidR="00453CDE" w:rsidRDefault="00453CDE" w:rsidP="00BE6967">
      <w:pPr>
        <w:suppressAutoHyphens w:val="0"/>
        <w:ind w:left="420"/>
        <w:jc w:val="both"/>
        <w:outlineLvl w:val="0"/>
        <w:rPr>
          <w:bCs/>
        </w:rPr>
      </w:pPr>
    </w:p>
    <w:p w14:paraId="1370209A" w14:textId="77777777" w:rsidR="00BE6967" w:rsidRDefault="00BE6967" w:rsidP="00BE6967">
      <w:pPr>
        <w:suppressAutoHyphens w:val="0"/>
        <w:ind w:left="420"/>
        <w:jc w:val="both"/>
        <w:outlineLvl w:val="0"/>
        <w:rPr>
          <w:bCs/>
        </w:rPr>
      </w:pPr>
    </w:p>
    <w:p w14:paraId="290E56CB" w14:textId="1E1E64EF" w:rsidR="00374FC8" w:rsidRPr="00453CDE" w:rsidRDefault="000B2350" w:rsidP="00453CDE">
      <w:pPr>
        <w:numPr>
          <w:ilvl w:val="0"/>
          <w:numId w:val="9"/>
        </w:numPr>
        <w:suppressAutoHyphens w:val="0"/>
        <w:jc w:val="both"/>
        <w:outlineLvl w:val="0"/>
        <w:rPr>
          <w:bCs/>
        </w:rPr>
      </w:pPr>
      <w:r w:rsidRPr="00453CDE">
        <w:rPr>
          <w:b/>
        </w:rPr>
        <w:t xml:space="preserve">Lepingu </w:t>
      </w:r>
      <w:r w:rsidR="00114D7E" w:rsidRPr="00453CDE">
        <w:rPr>
          <w:b/>
        </w:rPr>
        <w:t>objekt</w:t>
      </w:r>
      <w:r w:rsidRPr="00453CDE">
        <w:rPr>
          <w:b/>
        </w:rPr>
        <w:t xml:space="preserve"> </w:t>
      </w:r>
    </w:p>
    <w:p w14:paraId="15E5DDD8" w14:textId="77777777" w:rsidR="00BE6967" w:rsidRPr="000D6EF2" w:rsidRDefault="00BE6967" w:rsidP="000D6EF2">
      <w:pPr>
        <w:pStyle w:val="Loendilik"/>
        <w:numPr>
          <w:ilvl w:val="0"/>
          <w:numId w:val="30"/>
        </w:numPr>
        <w:suppressAutoHyphens w:val="0"/>
        <w:jc w:val="both"/>
        <w:outlineLvl w:val="0"/>
        <w:rPr>
          <w:vanish/>
        </w:rPr>
      </w:pPr>
    </w:p>
    <w:p w14:paraId="1F80A5D7" w14:textId="77777777" w:rsidR="00453CDE" w:rsidRDefault="000B2350" w:rsidP="00453CDE">
      <w:pPr>
        <w:pStyle w:val="Loendilik"/>
        <w:numPr>
          <w:ilvl w:val="1"/>
          <w:numId w:val="30"/>
        </w:numPr>
        <w:suppressAutoHyphens w:val="0"/>
        <w:jc w:val="both"/>
        <w:outlineLvl w:val="0"/>
      </w:pPr>
      <w:r w:rsidRPr="00BB521E">
        <w:lastRenderedPageBreak/>
        <w:t xml:space="preserve">Lepingu alusel </w:t>
      </w:r>
      <w:r>
        <w:t>t</w:t>
      </w:r>
      <w:r w:rsidRPr="00BB521E">
        <w:t xml:space="preserve">ellija tellib ja </w:t>
      </w:r>
      <w:r>
        <w:t>t</w:t>
      </w:r>
      <w:r w:rsidR="009B5E59">
        <w:t>öövõtja kohustub tegema maapinna ettevalmistamistöid</w:t>
      </w:r>
      <w:r w:rsidRPr="00BB521E">
        <w:t xml:space="preserve"> </w:t>
      </w:r>
      <w:r w:rsidR="006C2116">
        <w:t xml:space="preserve">(edaspidi </w:t>
      </w:r>
      <w:r w:rsidR="00F4474E">
        <w:t xml:space="preserve">töö) </w:t>
      </w:r>
      <w:r w:rsidR="00BD752C" w:rsidRPr="00F4474E">
        <w:t xml:space="preserve">RMK </w:t>
      </w:r>
      <w:r w:rsidR="00293CA6">
        <w:t>Kagu</w:t>
      </w:r>
      <w:r w:rsidR="00293CA6" w:rsidRPr="0003093E">
        <w:t xml:space="preserve"> </w:t>
      </w:r>
      <w:r w:rsidR="00114D7E" w:rsidRPr="00114D7E">
        <w:t>metsakasvatuse piirkonnas töövõtja t</w:t>
      </w:r>
      <w:r w:rsidR="00114D7E">
        <w:t>ööjõu ja tehniliste vahend</w:t>
      </w:r>
      <w:r w:rsidR="0003093E">
        <w:t xml:space="preserve">itega vähemalt </w:t>
      </w:r>
      <w:r w:rsidRPr="00453CDE">
        <w:rPr>
          <w:rFonts w:ascii="Times-Roman" w:hAnsi="Times-Roman" w:cs="Times-Roman"/>
          <w:lang w:eastAsia="et-EE"/>
        </w:rPr>
        <w:t>ühe tehnikakomplektiga (veduktraktor ja ader)</w:t>
      </w:r>
      <w:r w:rsidR="00F44615">
        <w:t>. Töö tegemise piirkonna määratlemine lepingus tähendab eelkõige, et tavaoludes ning hanke läbiviimise ajal ettenähtavalt kavandatakse enamik selle lepingu alusel töövõtjale üleantavast töö mahust talle anda selles piirkonnas, kuid vajadusel ka mujal Eestis. Tehnikakomplektide arvu või muu sellesarnase määratlemine tähendab, et tööd tuleb teha vähemalt nimetatud arvu tehnikaga, aga nõuetele vastavat tehnikat võib kasutada ka rohkem.</w:t>
      </w:r>
    </w:p>
    <w:p w14:paraId="1900E1FF" w14:textId="77777777" w:rsidR="00453CDE" w:rsidRDefault="00BA48EE" w:rsidP="00453CDE">
      <w:pPr>
        <w:pStyle w:val="Loendilik"/>
        <w:numPr>
          <w:ilvl w:val="1"/>
          <w:numId w:val="30"/>
        </w:numPr>
        <w:suppressAutoHyphens w:val="0"/>
        <w:jc w:val="both"/>
        <w:outlineLvl w:val="0"/>
      </w:pPr>
      <w:r w:rsidRPr="00BA48EE">
        <w:t>Lepingu esemeks oleva töö täpsem kirjeldus ja nõuded teenuse vahetule osutajale on sätestatud lepingu lisas 6 - tehniline kirjeldus.</w:t>
      </w:r>
    </w:p>
    <w:p w14:paraId="1FDB5EEC" w14:textId="77777777" w:rsidR="00453CDE" w:rsidRDefault="000F2A3D" w:rsidP="00453CDE">
      <w:pPr>
        <w:pStyle w:val="Loendilik"/>
        <w:numPr>
          <w:ilvl w:val="1"/>
          <w:numId w:val="30"/>
        </w:numPr>
        <w:suppressAutoHyphens w:val="0"/>
        <w:jc w:val="both"/>
        <w:outlineLvl w:val="0"/>
      </w:pPr>
      <w:r w:rsidRPr="000F2A3D">
        <w:t xml:space="preserve">Tellija ei ole lepingu täitmisel seotud lepingu eeldatava mahuga, töid tellitakse vastavalt reaalsele vajadusele ja olemasolevatele võimalustele, mistõttu lepingu alusel tellitava töö tegelik maht võib muutuda. </w:t>
      </w:r>
    </w:p>
    <w:p w14:paraId="221AAE03" w14:textId="40DAAAE8" w:rsidR="00E0413A" w:rsidRPr="00E0413A" w:rsidRDefault="00E0413A" w:rsidP="00453CDE">
      <w:pPr>
        <w:pStyle w:val="Loendilik"/>
        <w:numPr>
          <w:ilvl w:val="1"/>
          <w:numId w:val="30"/>
        </w:numPr>
        <w:suppressAutoHyphens w:val="0"/>
        <w:jc w:val="both"/>
        <w:outlineLvl w:val="0"/>
      </w:pPr>
      <w:r>
        <w:t xml:space="preserve">Tellija esitab töövõtjale allkirjastamiseks lisa 1 „Tööajagraafik“ hiljemalt 14 (neljateistkümne) päeva jooksul pärast raamlepingu jõustumist ning Tööajagraafik loetakse kättesaaduks töövõtja poolt järgmisel kalendripäeval selle elektroonilisest edastamisest  arvates. Töövõtja peab Tööajagraafiku allkirjastatult tagastama tellijale 5 (viie) tööpäeva jooksul Tööajagraafiku kättesaamisest arvates. </w:t>
      </w:r>
    </w:p>
    <w:p w14:paraId="07069D72" w14:textId="77777777" w:rsidR="000B2350" w:rsidRPr="00E1132E" w:rsidRDefault="000B2350" w:rsidP="000B2350">
      <w:pPr>
        <w:suppressAutoHyphens w:val="0"/>
        <w:jc w:val="both"/>
        <w:outlineLvl w:val="0"/>
        <w:rPr>
          <w:color w:val="4F81BD"/>
        </w:rPr>
      </w:pPr>
    </w:p>
    <w:p w14:paraId="548EC284" w14:textId="14AF69AD" w:rsidR="002646E3" w:rsidRDefault="000B2350" w:rsidP="006C2116">
      <w:pPr>
        <w:numPr>
          <w:ilvl w:val="0"/>
          <w:numId w:val="33"/>
        </w:numPr>
        <w:suppressAutoHyphens w:val="0"/>
        <w:jc w:val="both"/>
        <w:outlineLvl w:val="0"/>
        <w:rPr>
          <w:b/>
        </w:rPr>
      </w:pPr>
      <w:r w:rsidRPr="003C51DE">
        <w:t> </w:t>
      </w:r>
      <w:r w:rsidR="00A121AE">
        <w:rPr>
          <w:b/>
        </w:rPr>
        <w:t>Tööde tellimin</w:t>
      </w:r>
      <w:r w:rsidR="00F4474E">
        <w:rPr>
          <w:b/>
        </w:rPr>
        <w:t>e</w:t>
      </w:r>
    </w:p>
    <w:p w14:paraId="18E8F150" w14:textId="4FE9B9EE" w:rsidR="00CC18CD" w:rsidRPr="0064456C" w:rsidRDefault="00CC18CD" w:rsidP="007F6F20">
      <w:pPr>
        <w:numPr>
          <w:ilvl w:val="1"/>
          <w:numId w:val="33"/>
        </w:numPr>
        <w:suppressAutoHyphens w:val="0"/>
        <w:jc w:val="both"/>
        <w:outlineLvl w:val="0"/>
        <w:rPr>
          <w:b/>
        </w:rPr>
      </w:pPr>
      <w:r w:rsidRPr="0064456C">
        <w:rPr>
          <w:bCs/>
        </w:rPr>
        <w:t>Tellija esitab tellimusi vastavalt vajadusele.</w:t>
      </w:r>
    </w:p>
    <w:p w14:paraId="4678387F" w14:textId="77777777" w:rsidR="00C7597E" w:rsidRPr="00BE4797" w:rsidRDefault="00C7597E" w:rsidP="007F6F20">
      <w:pPr>
        <w:pStyle w:val="Loendilik"/>
        <w:numPr>
          <w:ilvl w:val="1"/>
          <w:numId w:val="33"/>
        </w:numPr>
        <w:suppressAutoHyphens w:val="0"/>
        <w:contextualSpacing/>
        <w:jc w:val="both"/>
        <w:outlineLvl w:val="0"/>
      </w:pPr>
      <w:r w:rsidRPr="00BE4797">
        <w:t>Tellija esitab enne tööde alustamist töövõtjale tööde tellimuse.</w:t>
      </w:r>
      <w:r>
        <w:t xml:space="preserve"> </w:t>
      </w:r>
      <w:r w:rsidRPr="00BE4797">
        <w:t>Tööd</w:t>
      </w:r>
      <w:r>
        <w:t>e tellimused</w:t>
      </w:r>
      <w:r w:rsidRPr="00BE4797">
        <w:t xml:space="preserve"> antakse üle  elektrooniliselt Töövõtja poolt määratud e-posti aadressil või läbi RMK elektroonilise keskkonna. Elektrooniliselt esitatud üleandmisi ei allkirjastata.</w:t>
      </w:r>
    </w:p>
    <w:p w14:paraId="1113C2D1" w14:textId="77777777" w:rsidR="00C92663" w:rsidRPr="0064456C" w:rsidRDefault="00C92663" w:rsidP="007F6F20">
      <w:pPr>
        <w:numPr>
          <w:ilvl w:val="1"/>
          <w:numId w:val="33"/>
        </w:numPr>
        <w:suppressAutoHyphens w:val="0"/>
        <w:jc w:val="both"/>
        <w:outlineLvl w:val="0"/>
        <w:rPr>
          <w:bCs/>
        </w:rPr>
      </w:pPr>
      <w:r w:rsidRPr="0064456C">
        <w:rPr>
          <w:bCs/>
        </w:rPr>
        <w:t>Tellimuse üleandmisel määratakse :</w:t>
      </w:r>
    </w:p>
    <w:p w14:paraId="7C9DFA75" w14:textId="77777777" w:rsidR="00C92663" w:rsidRPr="0064456C" w:rsidRDefault="00C92663" w:rsidP="007F6F20">
      <w:pPr>
        <w:numPr>
          <w:ilvl w:val="2"/>
          <w:numId w:val="33"/>
        </w:numPr>
        <w:suppressAutoHyphens w:val="0"/>
        <w:jc w:val="both"/>
        <w:outlineLvl w:val="0"/>
        <w:rPr>
          <w:bCs/>
        </w:rPr>
      </w:pPr>
      <w:r w:rsidRPr="0064456C">
        <w:rPr>
          <w:bCs/>
        </w:rPr>
        <w:t>tööle esitatavad nõuded, s.h kvaliteedinõuded;</w:t>
      </w:r>
    </w:p>
    <w:p w14:paraId="5E05F0CB" w14:textId="77777777" w:rsidR="003731AD" w:rsidRPr="0064456C" w:rsidRDefault="00C92663" w:rsidP="007F6F20">
      <w:pPr>
        <w:numPr>
          <w:ilvl w:val="2"/>
          <w:numId w:val="33"/>
        </w:numPr>
        <w:suppressAutoHyphens w:val="0"/>
        <w:jc w:val="both"/>
        <w:outlineLvl w:val="0"/>
        <w:rPr>
          <w:bCs/>
        </w:rPr>
      </w:pPr>
      <w:r w:rsidRPr="0064456C">
        <w:rPr>
          <w:bCs/>
        </w:rPr>
        <w:t>töö maht;</w:t>
      </w:r>
    </w:p>
    <w:p w14:paraId="13841590" w14:textId="77777777" w:rsidR="003731AD" w:rsidRPr="0064456C" w:rsidRDefault="00C92663" w:rsidP="007F6F20">
      <w:pPr>
        <w:numPr>
          <w:ilvl w:val="2"/>
          <w:numId w:val="33"/>
        </w:numPr>
        <w:suppressAutoHyphens w:val="0"/>
        <w:jc w:val="both"/>
        <w:outlineLvl w:val="0"/>
        <w:rPr>
          <w:bCs/>
        </w:rPr>
      </w:pPr>
      <w:r w:rsidRPr="0064456C">
        <w:rPr>
          <w:bCs/>
        </w:rPr>
        <w:t>ühikuhind;</w:t>
      </w:r>
    </w:p>
    <w:p w14:paraId="55B908EE" w14:textId="77777777" w:rsidR="003731AD" w:rsidRPr="0064456C" w:rsidRDefault="00C92663" w:rsidP="007F6F20">
      <w:pPr>
        <w:numPr>
          <w:ilvl w:val="2"/>
          <w:numId w:val="33"/>
        </w:numPr>
        <w:suppressAutoHyphens w:val="0"/>
        <w:jc w:val="both"/>
        <w:outlineLvl w:val="0"/>
        <w:rPr>
          <w:bCs/>
        </w:rPr>
      </w:pPr>
      <w:r w:rsidRPr="0064456C">
        <w:rPr>
          <w:bCs/>
        </w:rPr>
        <w:t>tööobjekti asukoht.</w:t>
      </w:r>
    </w:p>
    <w:p w14:paraId="1815372F" w14:textId="6DC5BB8D" w:rsidR="00C92663" w:rsidRPr="0064456C" w:rsidRDefault="00C92663" w:rsidP="007F6F20">
      <w:pPr>
        <w:numPr>
          <w:ilvl w:val="2"/>
          <w:numId w:val="33"/>
        </w:numPr>
        <w:suppressAutoHyphens w:val="0"/>
        <w:jc w:val="both"/>
        <w:outlineLvl w:val="0"/>
        <w:rPr>
          <w:bCs/>
        </w:rPr>
      </w:pPr>
      <w:r w:rsidRPr="0064456C">
        <w:rPr>
          <w:bCs/>
        </w:rPr>
        <w:t>tööde alustamise ja nõutav lõpetamise kuupäev.</w:t>
      </w:r>
    </w:p>
    <w:p w14:paraId="259578CB" w14:textId="77777777" w:rsidR="00FC4338" w:rsidRPr="0064456C" w:rsidRDefault="00FC4338" w:rsidP="007F6F20">
      <w:pPr>
        <w:pStyle w:val="Loendilik"/>
        <w:numPr>
          <w:ilvl w:val="1"/>
          <w:numId w:val="33"/>
        </w:numPr>
        <w:jc w:val="both"/>
        <w:rPr>
          <w:bCs/>
        </w:rPr>
      </w:pPr>
      <w:r w:rsidRPr="0064456C">
        <w:rPr>
          <w:bCs/>
        </w:rPr>
        <w:t>Tellija poolseks tööde üleandjaks on metsakasvataja.</w:t>
      </w:r>
    </w:p>
    <w:p w14:paraId="720E28AA" w14:textId="77777777" w:rsidR="00622D89" w:rsidRPr="0064456C" w:rsidRDefault="00622D89" w:rsidP="007F6F20">
      <w:pPr>
        <w:pStyle w:val="Loendilik"/>
        <w:numPr>
          <w:ilvl w:val="1"/>
          <w:numId w:val="33"/>
        </w:numPr>
        <w:jc w:val="both"/>
        <w:rPr>
          <w:bCs/>
        </w:rPr>
      </w:pPr>
      <w:r w:rsidRPr="0064456C">
        <w:rPr>
          <w:bCs/>
        </w:rPr>
        <w:t xml:space="preserve">Tööde tellimusi esitatakse töövõtjale jooksvalt ning arvestusega, et samaaegselt on töövõtjale tagatud võimalus teostada töid mitte vähem, kui 1/4 käimasoleva tööajagraafiku kuu tööde mahust eeldusel, et vastavale tööajagraafiku kuule eelnenud kuu üle antud tööde mahtudest on „Lõpetatud“ staatuses vähemalt 3/4. </w:t>
      </w:r>
    </w:p>
    <w:p w14:paraId="02CDFABE" w14:textId="77777777" w:rsidR="005706F0" w:rsidRPr="0064456C" w:rsidRDefault="005706F0" w:rsidP="007F6F20">
      <w:pPr>
        <w:pStyle w:val="Loendilik"/>
        <w:numPr>
          <w:ilvl w:val="1"/>
          <w:numId w:val="33"/>
        </w:numPr>
        <w:jc w:val="both"/>
        <w:rPr>
          <w:bCs/>
        </w:rPr>
      </w:pPr>
      <w:r w:rsidRPr="0064456C">
        <w:rPr>
          <w:bCs/>
        </w:rPr>
        <w:t xml:space="preserve">Käimasoleva tööajagraafiku kuu jooksul võib töövõtjale esitada tellimusi tööde kohta juurde, kui käimasoleva tööajagraafiku kuu üle antud tööde mahtudest on „Valmis“ või „Lõpetatud“ staatuses mitte vähem, kui 1/2. </w:t>
      </w:r>
    </w:p>
    <w:p w14:paraId="3B5F5A4D" w14:textId="77777777" w:rsidR="00C6276A" w:rsidRPr="0064456C" w:rsidRDefault="00C6276A" w:rsidP="007F6F20">
      <w:pPr>
        <w:pStyle w:val="Loendilik"/>
        <w:numPr>
          <w:ilvl w:val="1"/>
          <w:numId w:val="33"/>
        </w:numPr>
        <w:jc w:val="both"/>
        <w:rPr>
          <w:bCs/>
        </w:rPr>
      </w:pPr>
      <w:r w:rsidRPr="0064456C">
        <w:rPr>
          <w:bCs/>
        </w:rPr>
        <w:t>Tööde tellimusi võib töövõtjale esitada väiksemas mahus, kui punktis 4.5 kirjeldatud, või tellimusi võib mitte esitada või tööde tellimusi võib tühistada, kui vastava tööajagraafiku kuule eelnenud üle-eelmise kuu või sellele eelnenud kuude üle antud tööde maht ei ole täielikult „Lõpetatud“ staatuses.</w:t>
      </w:r>
    </w:p>
    <w:p w14:paraId="63F46AB9" w14:textId="77777777" w:rsidR="00684F19" w:rsidRPr="00546938" w:rsidRDefault="00684F19" w:rsidP="007F6F20">
      <w:pPr>
        <w:suppressAutoHyphens w:val="0"/>
        <w:jc w:val="both"/>
        <w:outlineLvl w:val="0"/>
        <w:rPr>
          <w:b/>
        </w:rPr>
      </w:pPr>
    </w:p>
    <w:p w14:paraId="3C5C50AE" w14:textId="0E59E649" w:rsidR="00684F19" w:rsidRPr="00684F19" w:rsidRDefault="00684F19" w:rsidP="007F6F20">
      <w:pPr>
        <w:numPr>
          <w:ilvl w:val="0"/>
          <w:numId w:val="31"/>
        </w:numPr>
        <w:ind w:left="420"/>
        <w:jc w:val="both"/>
        <w:rPr>
          <w:sz w:val="22"/>
          <w:szCs w:val="22"/>
        </w:rPr>
      </w:pPr>
      <w:r w:rsidRPr="00684F19">
        <w:rPr>
          <w:b/>
        </w:rPr>
        <w:t>Töö</w:t>
      </w:r>
      <w:r w:rsidR="009458B1">
        <w:rPr>
          <w:b/>
        </w:rPr>
        <w:t xml:space="preserve"> </w:t>
      </w:r>
      <w:r w:rsidR="00E5287C">
        <w:rPr>
          <w:b/>
        </w:rPr>
        <w:t>üleandmine</w:t>
      </w:r>
    </w:p>
    <w:p w14:paraId="367DD6D3" w14:textId="77777777" w:rsidR="000E100D" w:rsidRDefault="000E100D" w:rsidP="007F6F20">
      <w:pPr>
        <w:pStyle w:val="Loendilik"/>
        <w:numPr>
          <w:ilvl w:val="1"/>
          <w:numId w:val="31"/>
        </w:numPr>
        <w:ind w:left="420"/>
        <w:jc w:val="both"/>
      </w:pPr>
      <w:r w:rsidRPr="000E100D">
        <w:t>Töövõtja esitab tellijale töö lõpetamise teate hiljemalt kolme tööpäeva jooksul peale tööde lõpetamist.</w:t>
      </w:r>
    </w:p>
    <w:p w14:paraId="203B75D0" w14:textId="77777777" w:rsidR="00375DB3" w:rsidRPr="00BE4797" w:rsidRDefault="00375DB3" w:rsidP="007F6F20">
      <w:pPr>
        <w:numPr>
          <w:ilvl w:val="1"/>
          <w:numId w:val="31"/>
        </w:numPr>
        <w:ind w:left="420"/>
        <w:jc w:val="both"/>
      </w:pPr>
      <w:r>
        <w:t>Tellija vaatab teostatud töö üle ning koostab tööde vastuvõtmise akti või esitab töövõtjale pretensiooni töö mittevastavuse kohta peale tööde ülevaatamist ning tehtud töö kvaliteedi hindamist hiljemalt 14 (neljateist) päeva jooksul.</w:t>
      </w:r>
    </w:p>
    <w:p w14:paraId="54ADB8D4" w14:textId="6C9FA1EC" w:rsidR="00300ADB" w:rsidRPr="0064456C" w:rsidRDefault="00E310FF" w:rsidP="007F6F20">
      <w:pPr>
        <w:numPr>
          <w:ilvl w:val="1"/>
          <w:numId w:val="31"/>
        </w:numPr>
        <w:ind w:left="420"/>
        <w:jc w:val="both"/>
        <w:rPr>
          <w:sz w:val="22"/>
          <w:szCs w:val="22"/>
        </w:rPr>
      </w:pPr>
      <w:r>
        <w:t>Aktis kajastatud p</w:t>
      </w:r>
      <w:r w:rsidR="00684F19" w:rsidRPr="00BB521E">
        <w:t xml:space="preserve">indala </w:t>
      </w:r>
      <w:r>
        <w:t xml:space="preserve">tuleb esitada </w:t>
      </w:r>
      <w:r w:rsidR="00684F19" w:rsidRPr="00BB521E">
        <w:t>kaks kohta pärast koma (0,01 ha)</w:t>
      </w:r>
      <w:r w:rsidR="00E5287C">
        <w:t xml:space="preserve"> täpsusega. </w:t>
      </w:r>
    </w:p>
    <w:p w14:paraId="44D4560F" w14:textId="77777777" w:rsidR="00300ADB" w:rsidRPr="00BE4797" w:rsidRDefault="00300ADB" w:rsidP="007F6F20">
      <w:pPr>
        <w:numPr>
          <w:ilvl w:val="1"/>
          <w:numId w:val="31"/>
        </w:numPr>
        <w:suppressAutoHyphens w:val="0"/>
        <w:ind w:left="420"/>
        <w:jc w:val="both"/>
        <w:outlineLvl w:val="0"/>
      </w:pPr>
      <w:r>
        <w:t xml:space="preserve">Juhul, kui tööde vastuvõtmisel on tellijal pretensioone kokkulepitud tööde nõuetekohasuse kohta, määrab ta töövõtjale tähtaja puuduste kõrvaldamiseks ning samavõrra lükkub edasi </w:t>
      </w:r>
      <w:r>
        <w:lastRenderedPageBreak/>
        <w:t>tööde eest tasumise kohustus. Juhul, kui töövõtja ei kõrvalda puudusi nimetatud tähtajaks, on tellijal õigus alandada poolte vahel kokkulepitud tööde maksumust ning nõuda tekitatud kahju hüvitamist. Tasu alandamise ulatuse (summa) teatab tellija kirjalikult. Juhul, kui puudusi ei ole võimalik kõrvaldada, on tellijal õigus tekitatud kahju maha arvestada tasumisele kuuluvast summast.</w:t>
      </w:r>
    </w:p>
    <w:p w14:paraId="7EAE6557" w14:textId="77777777" w:rsidR="00775AD3" w:rsidRPr="00775AD3" w:rsidRDefault="00684F19" w:rsidP="007F6F20">
      <w:pPr>
        <w:pStyle w:val="Loendilik"/>
        <w:numPr>
          <w:ilvl w:val="1"/>
          <w:numId w:val="31"/>
        </w:numPr>
        <w:ind w:left="420"/>
        <w:jc w:val="both"/>
      </w:pPr>
      <w:r w:rsidRPr="00BB521E">
        <w:t xml:space="preserve"> </w:t>
      </w:r>
      <w:r w:rsidR="00775AD3" w:rsidRPr="00775AD3">
        <w:t>Juhul, kui töövõtja ei nõustu tellija pretensioonidega, esitab töövõtja selle kohta 5 (viie) päeva jooksul teavituse ning nõuab ekspertiisi määramist. Ekspertiisi kulud kannab töövõtja. Juhul, kui ekspertiis tõestab tellija pretensioonide alusetust, on töövõtjal õigus ekspertiisi kulud tellijalt sisse nõuda.</w:t>
      </w:r>
    </w:p>
    <w:p w14:paraId="6B42289B" w14:textId="77777777" w:rsidR="00F1199C" w:rsidRPr="00F1199C" w:rsidRDefault="00F1199C" w:rsidP="007F6F20">
      <w:pPr>
        <w:pStyle w:val="Loendilik"/>
        <w:numPr>
          <w:ilvl w:val="1"/>
          <w:numId w:val="31"/>
        </w:numPr>
        <w:ind w:left="420"/>
        <w:jc w:val="both"/>
        <w:rPr>
          <w:sz w:val="22"/>
          <w:szCs w:val="22"/>
        </w:rPr>
      </w:pPr>
      <w:r w:rsidRPr="00F1199C">
        <w:rPr>
          <w:sz w:val="22"/>
          <w:szCs w:val="22"/>
        </w:rPr>
        <w:t xml:space="preserve">Juhul, kui töövõtja tegevus ei vasta tellija keskkonnanõuetele, fikseerib tellija selle mittevastavusena ning määrab tähtaja puuduste kõrvaldamiseks, vajadusel tööd seniks peatatakse. </w:t>
      </w:r>
    </w:p>
    <w:p w14:paraId="6E97D7D5" w14:textId="77777777" w:rsidR="001F08BA" w:rsidRPr="001F08BA" w:rsidRDefault="001F08BA" w:rsidP="007F6F20">
      <w:pPr>
        <w:pStyle w:val="Loendilik"/>
        <w:numPr>
          <w:ilvl w:val="1"/>
          <w:numId w:val="31"/>
        </w:numPr>
        <w:ind w:left="420"/>
        <w:jc w:val="both"/>
        <w:rPr>
          <w:sz w:val="22"/>
          <w:szCs w:val="22"/>
        </w:rPr>
      </w:pPr>
      <w:r w:rsidRPr="001F08BA">
        <w:rPr>
          <w:sz w:val="22"/>
          <w:szCs w:val="22"/>
        </w:rPr>
        <w:t>Tööde vastuvõtmisel näidatud töömahu aluseks on tegelikult teostatud ja tellija poolt vastuvõetud maht.</w:t>
      </w:r>
    </w:p>
    <w:p w14:paraId="632B78EA" w14:textId="77777777" w:rsidR="00B13ECF" w:rsidRPr="00B13ECF" w:rsidRDefault="00B13ECF" w:rsidP="007F6F20">
      <w:pPr>
        <w:pStyle w:val="Loendilik"/>
        <w:numPr>
          <w:ilvl w:val="1"/>
          <w:numId w:val="31"/>
        </w:numPr>
        <w:ind w:left="420"/>
        <w:jc w:val="both"/>
        <w:rPr>
          <w:sz w:val="22"/>
          <w:szCs w:val="22"/>
        </w:rPr>
      </w:pPr>
      <w:r w:rsidRPr="00B13ECF">
        <w:rPr>
          <w:sz w:val="22"/>
          <w:szCs w:val="22"/>
        </w:rPr>
        <w:t xml:space="preserve">Töö vastuvõtmist ei allkirjastata poolte poolt juhul, kui tellija edastab vastuvõtmise akti elektrooniliselt töövõtjale.  </w:t>
      </w:r>
    </w:p>
    <w:p w14:paraId="38B0324F" w14:textId="77777777" w:rsidR="0094661E" w:rsidRPr="0094661E" w:rsidRDefault="0094661E" w:rsidP="007F6F20">
      <w:pPr>
        <w:pStyle w:val="Loendilik"/>
        <w:numPr>
          <w:ilvl w:val="1"/>
          <w:numId w:val="31"/>
        </w:numPr>
        <w:ind w:left="420"/>
        <w:jc w:val="both"/>
        <w:rPr>
          <w:sz w:val="22"/>
          <w:szCs w:val="22"/>
        </w:rPr>
      </w:pPr>
      <w:r w:rsidRPr="0094661E">
        <w:rPr>
          <w:sz w:val="22"/>
          <w:szCs w:val="22"/>
        </w:rPr>
        <w:t>Töö vastuvõtmisel oleva töömahuga nõustumist kinnitab töövõtja arve esitamisega.</w:t>
      </w:r>
    </w:p>
    <w:p w14:paraId="2568B108" w14:textId="6C2C9CD3" w:rsidR="00684F19" w:rsidRPr="009458B1" w:rsidRDefault="00BB4B53" w:rsidP="007F6F20">
      <w:pPr>
        <w:pStyle w:val="Loendilik"/>
        <w:numPr>
          <w:ilvl w:val="1"/>
          <w:numId w:val="31"/>
        </w:numPr>
        <w:ind w:left="420"/>
        <w:jc w:val="both"/>
        <w:rPr>
          <w:sz w:val="22"/>
          <w:szCs w:val="22"/>
        </w:rPr>
      </w:pPr>
      <w:r w:rsidRPr="00BB4B53">
        <w:rPr>
          <w:sz w:val="22"/>
          <w:szCs w:val="22"/>
        </w:rPr>
        <w:t>Tellija esindajaks juhendamisel ja tööde vastuvõtmisel on töö üle andnud metsakasvataja.</w:t>
      </w:r>
    </w:p>
    <w:p w14:paraId="675BFF94" w14:textId="77777777" w:rsidR="000B2350" w:rsidRPr="00BB521E" w:rsidRDefault="000B2350" w:rsidP="007F6F20">
      <w:pPr>
        <w:pStyle w:val="Kehatekst"/>
        <w:spacing w:after="0"/>
        <w:jc w:val="both"/>
      </w:pPr>
    </w:p>
    <w:p w14:paraId="4F68B937" w14:textId="77777777" w:rsidR="000B2350" w:rsidRPr="00BB521E" w:rsidRDefault="002901BC" w:rsidP="007F6F20">
      <w:pPr>
        <w:numPr>
          <w:ilvl w:val="0"/>
          <w:numId w:val="31"/>
        </w:numPr>
        <w:suppressAutoHyphens w:val="0"/>
        <w:ind w:left="420"/>
        <w:jc w:val="both"/>
        <w:outlineLvl w:val="0"/>
        <w:rPr>
          <w:b/>
        </w:rPr>
      </w:pPr>
      <w:r>
        <w:rPr>
          <w:b/>
        </w:rPr>
        <w:t>Tellijal on õigus:</w:t>
      </w:r>
    </w:p>
    <w:p w14:paraId="7F9654C2" w14:textId="259C5BB4" w:rsidR="000B2350" w:rsidRPr="0003093E" w:rsidRDefault="000E4053" w:rsidP="007F6F20">
      <w:pPr>
        <w:numPr>
          <w:ilvl w:val="1"/>
          <w:numId w:val="31"/>
        </w:numPr>
        <w:tabs>
          <w:tab w:val="num" w:pos="567"/>
        </w:tabs>
        <w:suppressAutoHyphens w:val="0"/>
        <w:ind w:left="420"/>
        <w:jc w:val="both"/>
        <w:outlineLvl w:val="0"/>
      </w:pPr>
      <w:r w:rsidRPr="000E4053">
        <w:t xml:space="preserve">oma äranägemisel töövõtja eelistusi arvesse võtmata </w:t>
      </w:r>
      <w:r w:rsidR="000B2350" w:rsidRPr="00BB521E">
        <w:t xml:space="preserve">määrata </w:t>
      </w:r>
      <w:r w:rsidR="00A96E7F" w:rsidRPr="00A96E7F">
        <w:t>iga tööobjekti</w:t>
      </w:r>
      <w:r w:rsidR="00A96E7F">
        <w:t xml:space="preserve"> </w:t>
      </w:r>
      <w:r w:rsidR="000B2350" w:rsidRPr="00BB521E">
        <w:t xml:space="preserve"> lõikes eraldi</w:t>
      </w:r>
      <w:r w:rsidR="00A96E7F">
        <w:t xml:space="preserve"> tööde tähtaeg</w:t>
      </w:r>
      <w:r w:rsidR="000B2350" w:rsidRPr="00BB521E">
        <w:t>, tööde tingimused ja asukoht</w:t>
      </w:r>
      <w:r w:rsidR="000B2350" w:rsidRPr="00CB6E12">
        <w:rPr>
          <w:strike/>
        </w:rPr>
        <w:t>;</w:t>
      </w:r>
      <w:r w:rsidR="000B2350" w:rsidRPr="00BB521E">
        <w:t xml:space="preserve"> </w:t>
      </w:r>
      <w:r w:rsidR="006D3191" w:rsidRPr="006D3191">
        <w:t>ning nõuda, et töövõtja järgiks täpselt ja kõrvalekaldumatult tööde tähtaegu ja tingimusi, s.h tööobjektide lõikes;</w:t>
      </w:r>
      <w:r w:rsidR="008B3A14">
        <w:t xml:space="preserve"> </w:t>
      </w:r>
    </w:p>
    <w:p w14:paraId="567ECFE1" w14:textId="77777777" w:rsidR="00EF7B7F" w:rsidRDefault="00EF7B7F" w:rsidP="007F6F20">
      <w:pPr>
        <w:pStyle w:val="Loendilik"/>
        <w:numPr>
          <w:ilvl w:val="1"/>
          <w:numId w:val="31"/>
        </w:numPr>
        <w:suppressAutoHyphens w:val="0"/>
        <w:ind w:left="420"/>
        <w:contextualSpacing/>
        <w:jc w:val="both"/>
        <w:outlineLvl w:val="0"/>
      </w:pPr>
      <w:r>
        <w:t xml:space="preserve">kontrollida igal ajal töövõtja tööde tähtaegsust, kvaliteeti, mahtu, töövõtja poolt kasutatavaid töövõtteid, töövahendeid ja töid teostavaid füüsilisi isikuid ning hinnata kõigi nimetatud asjaolude ja isikute vastavust käesolevas lepingus, selle lisades, lepingu sõlmimisele eelnenud riigihankes ja kehtivates õigusaktides sätestatud nõuetele; </w:t>
      </w:r>
    </w:p>
    <w:p w14:paraId="2BB79BB0" w14:textId="77777777" w:rsidR="002723E8" w:rsidRPr="002723E8" w:rsidRDefault="002723E8" w:rsidP="007F6F20">
      <w:pPr>
        <w:pStyle w:val="Loendilik"/>
        <w:numPr>
          <w:ilvl w:val="1"/>
          <w:numId w:val="31"/>
        </w:numPr>
        <w:ind w:left="420"/>
        <w:jc w:val="both"/>
      </w:pPr>
      <w:r w:rsidRPr="002723E8">
        <w:t>kontrollida punktis 6.2. nimetatud asjaolusid töövõtja juuresolekuta ning anda korraldusi esinevate mittevastavuste kõrvaldamiseks;</w:t>
      </w:r>
    </w:p>
    <w:p w14:paraId="2896E0A2" w14:textId="77777777" w:rsidR="006147EF" w:rsidRPr="00206C02" w:rsidRDefault="006147EF" w:rsidP="007F6F20">
      <w:pPr>
        <w:pStyle w:val="Loendilik"/>
        <w:numPr>
          <w:ilvl w:val="1"/>
          <w:numId w:val="31"/>
        </w:numPr>
        <w:ind w:left="420"/>
        <w:jc w:val="both"/>
      </w:pPr>
      <w:r>
        <w:t>kui tellijal tekib pretensioone töövõtja poolt kasutatavale tehnikale, maapinna ettevalmistuse agregaadile, kasutatavale tarkvarale või juhtide kvalifikatsiooni suhtes, vormistab tellija selle vähemalt kirjalikku taasesitamist võimaldavas vormis mittevastavusena ning määrab töövõtjale tähtaja puuduste kõrvaldamiseks, vajadusel tööd selleks peatatakse.</w:t>
      </w:r>
    </w:p>
    <w:p w14:paraId="63AC7589" w14:textId="77777777" w:rsidR="005A7F44" w:rsidRPr="005A7F44" w:rsidRDefault="005A7F44" w:rsidP="007F6F20">
      <w:pPr>
        <w:pStyle w:val="Loendilik"/>
        <w:numPr>
          <w:ilvl w:val="1"/>
          <w:numId w:val="31"/>
        </w:numPr>
        <w:ind w:left="420"/>
        <w:jc w:val="both"/>
      </w:pPr>
      <w:r w:rsidRPr="005A7F44">
        <w:t>kontrollida keskkonnanõuetest kinni pidamist;</w:t>
      </w:r>
    </w:p>
    <w:p w14:paraId="2020FE64" w14:textId="77777777" w:rsidR="00DA064E" w:rsidRPr="00662DD5" w:rsidRDefault="00DA064E" w:rsidP="007F6F20">
      <w:pPr>
        <w:pStyle w:val="Loendilik"/>
        <w:numPr>
          <w:ilvl w:val="1"/>
          <w:numId w:val="31"/>
        </w:numPr>
        <w:suppressAutoHyphens w:val="0"/>
        <w:ind w:left="420"/>
        <w:contextualSpacing/>
        <w:jc w:val="both"/>
        <w:outlineLvl w:val="0"/>
        <w:rPr>
          <w:rStyle w:val="normal1"/>
          <w:rFonts w:eastAsia="Lucida Sans Unicode"/>
        </w:rPr>
      </w:pPr>
      <w:r>
        <w:t xml:space="preserve">peatada tööd, kui töövõtja ei pea kinni tellija poolt esitatud nõuetest tööle või kui </w:t>
      </w:r>
      <w:r w:rsidRPr="461E5D77">
        <w:rPr>
          <w:rStyle w:val="normal1"/>
          <w:rFonts w:eastAsia="Lucida Sans Unicode"/>
        </w:rPr>
        <w:t>looduslikud tingimused ei võimalda kvaliteetselt töötamist;</w:t>
      </w:r>
    </w:p>
    <w:p w14:paraId="7D4CAA58" w14:textId="77777777" w:rsidR="00D62EEA" w:rsidRPr="00662DD5" w:rsidRDefault="00D62EEA" w:rsidP="007F6F20">
      <w:pPr>
        <w:pStyle w:val="Loendilik"/>
        <w:numPr>
          <w:ilvl w:val="1"/>
          <w:numId w:val="31"/>
        </w:numPr>
        <w:suppressAutoHyphens w:val="0"/>
        <w:ind w:left="420"/>
        <w:contextualSpacing/>
        <w:jc w:val="both"/>
        <w:outlineLvl w:val="0"/>
      </w:pPr>
      <w:r>
        <w:t>mitte tasuda töövõtjale ebakvaliteetselt tehtud tööde eest kogu tööobjekti ulatuses;</w:t>
      </w:r>
    </w:p>
    <w:p w14:paraId="2BBB720E" w14:textId="77777777" w:rsidR="00BE2950" w:rsidRPr="00287732" w:rsidRDefault="00BE2950" w:rsidP="007F6F20">
      <w:pPr>
        <w:pStyle w:val="Loendilik"/>
        <w:numPr>
          <w:ilvl w:val="1"/>
          <w:numId w:val="31"/>
        </w:numPr>
        <w:suppressAutoHyphens w:val="0"/>
        <w:ind w:left="420"/>
        <w:contextualSpacing/>
        <w:jc w:val="both"/>
        <w:outlineLvl w:val="0"/>
      </w:pPr>
      <w:r>
        <w:t xml:space="preserve">taotleda Maksu- ja Tolliametilt töövõtja ja/või alltöövõtja </w:t>
      </w:r>
      <w:r w:rsidRPr="461E5D77">
        <w:rPr>
          <w:color w:val="000000" w:themeColor="text1"/>
        </w:rPr>
        <w:t>maksusaladusena käsitletavat teavet, sh töötamise registrisse kantud isikute arv, väljamakseid saanud isikute arv, töötasude brutosumma</w:t>
      </w:r>
      <w:r>
        <w:t>, keskmine töötasu. Lepingu sõlmimisega annab töövõtja nõusoleku Maksu- ja Tolliameti poolt tellijale eelnimetatud teabe esitamiseks.</w:t>
      </w:r>
    </w:p>
    <w:p w14:paraId="43752FBD" w14:textId="77777777" w:rsidR="00647218" w:rsidRDefault="00647218" w:rsidP="000B2350">
      <w:pPr>
        <w:spacing w:line="240" w:lineRule="exact"/>
        <w:jc w:val="both"/>
      </w:pPr>
    </w:p>
    <w:p w14:paraId="01B53EE7" w14:textId="77777777" w:rsidR="000B2350" w:rsidRPr="00BB521E" w:rsidRDefault="002901BC" w:rsidP="00F74B3F">
      <w:pPr>
        <w:numPr>
          <w:ilvl w:val="0"/>
          <w:numId w:val="31"/>
        </w:numPr>
        <w:suppressAutoHyphens w:val="0"/>
        <w:ind w:left="420"/>
        <w:jc w:val="both"/>
        <w:outlineLvl w:val="0"/>
        <w:rPr>
          <w:b/>
        </w:rPr>
      </w:pPr>
      <w:r>
        <w:rPr>
          <w:b/>
        </w:rPr>
        <w:t>Tellijal on kohustus:</w:t>
      </w:r>
    </w:p>
    <w:p w14:paraId="6B519940" w14:textId="18B434BA" w:rsidR="000B2350" w:rsidRPr="00BB521E" w:rsidRDefault="000B2350" w:rsidP="00F74B3F">
      <w:pPr>
        <w:numPr>
          <w:ilvl w:val="1"/>
          <w:numId w:val="31"/>
        </w:numPr>
        <w:suppressAutoHyphens w:val="0"/>
        <w:ind w:left="420"/>
        <w:jc w:val="both"/>
        <w:outlineLvl w:val="0"/>
      </w:pPr>
      <w:r w:rsidRPr="00BB521E">
        <w:t>taotleda töödeks vajalikud kooskõlastused (naaberkinnistu omanik</w:t>
      </w:r>
      <w:r w:rsidR="00585343">
        <w:t>e</w:t>
      </w:r>
      <w:r w:rsidRPr="00BB521E">
        <w:t xml:space="preserve"> jt asjaomaste isikutega); </w:t>
      </w:r>
    </w:p>
    <w:p w14:paraId="75046CF7" w14:textId="040A736E" w:rsidR="000B2350" w:rsidRPr="00BB521E" w:rsidRDefault="006633AE" w:rsidP="00F74B3F">
      <w:pPr>
        <w:numPr>
          <w:ilvl w:val="1"/>
          <w:numId w:val="31"/>
        </w:numPr>
        <w:suppressAutoHyphens w:val="0"/>
        <w:ind w:left="420"/>
        <w:jc w:val="both"/>
        <w:outlineLvl w:val="0"/>
      </w:pPr>
      <w:r>
        <w:rPr>
          <w:bCs/>
        </w:rPr>
        <w:t xml:space="preserve">esitada ja </w:t>
      </w:r>
      <w:r w:rsidR="000B2350" w:rsidRPr="00BB521E">
        <w:rPr>
          <w:bCs/>
        </w:rPr>
        <w:t xml:space="preserve">tutvustada </w:t>
      </w:r>
      <w:r w:rsidR="000B2350">
        <w:rPr>
          <w:bCs/>
        </w:rPr>
        <w:t>t</w:t>
      </w:r>
      <w:r w:rsidR="000B2350" w:rsidRPr="00BB521E">
        <w:rPr>
          <w:bCs/>
        </w:rPr>
        <w:t xml:space="preserve">öövõtjale </w:t>
      </w:r>
      <w:r>
        <w:rPr>
          <w:bCs/>
        </w:rPr>
        <w:t xml:space="preserve">kõik asjakohased juhendmaterjalid; </w:t>
      </w:r>
    </w:p>
    <w:p w14:paraId="45D5451A" w14:textId="74DE3BEB" w:rsidR="000B2350" w:rsidRPr="00585F4D" w:rsidRDefault="000B2350" w:rsidP="00F74B3F">
      <w:pPr>
        <w:numPr>
          <w:ilvl w:val="1"/>
          <w:numId w:val="31"/>
        </w:numPr>
        <w:suppressAutoHyphens w:val="0"/>
        <w:ind w:left="420"/>
        <w:jc w:val="both"/>
        <w:outlineLvl w:val="0"/>
      </w:pPr>
      <w:r w:rsidRPr="00BB521E">
        <w:rPr>
          <w:bCs/>
        </w:rPr>
        <w:t xml:space="preserve">selgitada </w:t>
      </w:r>
      <w:r>
        <w:rPr>
          <w:bCs/>
        </w:rPr>
        <w:t>t</w:t>
      </w:r>
      <w:r w:rsidRPr="00BB521E">
        <w:rPr>
          <w:bCs/>
        </w:rPr>
        <w:t>öövõtjale maapinna ettevalmistamise reguleerivaid õigusakte;</w:t>
      </w:r>
    </w:p>
    <w:p w14:paraId="0ADBA73D" w14:textId="77777777" w:rsidR="00585F4D" w:rsidRDefault="00585F4D" w:rsidP="00F74B3F">
      <w:pPr>
        <w:pStyle w:val="Loendilik"/>
        <w:numPr>
          <w:ilvl w:val="1"/>
          <w:numId w:val="31"/>
        </w:numPr>
        <w:suppressAutoHyphens w:val="0"/>
        <w:ind w:left="420"/>
        <w:contextualSpacing/>
        <w:jc w:val="both"/>
        <w:outlineLvl w:val="0"/>
      </w:pPr>
      <w:r>
        <w:t>tasuda Töövõtjale vastavalt Lepingus kokku lepitud hindadele.</w:t>
      </w:r>
    </w:p>
    <w:p w14:paraId="31C2BCFC" w14:textId="77777777" w:rsidR="000B2350" w:rsidRDefault="000B2350" w:rsidP="00647218">
      <w:pPr>
        <w:pStyle w:val="Kehatekst"/>
        <w:tabs>
          <w:tab w:val="num" w:pos="567"/>
        </w:tabs>
        <w:spacing w:after="0"/>
        <w:ind w:left="567" w:hanging="567"/>
        <w:jc w:val="both"/>
      </w:pPr>
      <w:r>
        <w:t> </w:t>
      </w:r>
    </w:p>
    <w:p w14:paraId="16D8D143" w14:textId="77777777" w:rsidR="000B2350" w:rsidRPr="00BB521E" w:rsidRDefault="000B2350" w:rsidP="00BA00B3">
      <w:pPr>
        <w:numPr>
          <w:ilvl w:val="0"/>
          <w:numId w:val="31"/>
        </w:numPr>
        <w:suppressAutoHyphens w:val="0"/>
        <w:ind w:left="420"/>
        <w:jc w:val="both"/>
        <w:outlineLvl w:val="0"/>
        <w:rPr>
          <w:b/>
        </w:rPr>
      </w:pPr>
      <w:r w:rsidRPr="00BB521E">
        <w:rPr>
          <w:b/>
        </w:rPr>
        <w:t>Töövõtjal on õigus:</w:t>
      </w:r>
    </w:p>
    <w:p w14:paraId="033A91C9" w14:textId="77777777" w:rsidR="000B2350" w:rsidRDefault="000B2350" w:rsidP="00BA00B3">
      <w:pPr>
        <w:numPr>
          <w:ilvl w:val="1"/>
          <w:numId w:val="31"/>
        </w:numPr>
        <w:tabs>
          <w:tab w:val="num" w:pos="720"/>
        </w:tabs>
        <w:suppressAutoHyphens w:val="0"/>
        <w:ind w:left="420"/>
        <w:jc w:val="both"/>
        <w:outlineLvl w:val="0"/>
      </w:pPr>
      <w:r w:rsidRPr="00BB521E">
        <w:t xml:space="preserve">teha </w:t>
      </w:r>
      <w:r>
        <w:t>t</w:t>
      </w:r>
      <w:r w:rsidRPr="00BB521E">
        <w:t>ellijale ettepanekuid tööde korralduse muutmiseks</w:t>
      </w:r>
      <w:r>
        <w:t>.</w:t>
      </w:r>
    </w:p>
    <w:p w14:paraId="5A5B1639" w14:textId="77777777" w:rsidR="00195336" w:rsidRDefault="00195336" w:rsidP="00BA00B3">
      <w:pPr>
        <w:pStyle w:val="Loendilik"/>
        <w:numPr>
          <w:ilvl w:val="1"/>
          <w:numId w:val="31"/>
        </w:numPr>
        <w:suppressAutoHyphens w:val="0"/>
        <w:ind w:left="420"/>
        <w:contextualSpacing/>
        <w:jc w:val="both"/>
        <w:outlineLvl w:val="0"/>
      </w:pPr>
      <w:r>
        <w:lastRenderedPageBreak/>
        <w:t>sõita maastiku - ja mootorsõidukiga töövõtulepingu täitmise käigus vajaminevas ulatuses väljaspool avalikult kasutatavaid teid tellija hallata olevatel maadel, arvestades looduskaitseliste ja ajaliste piirangutega.</w:t>
      </w:r>
    </w:p>
    <w:p w14:paraId="110DDAF3" w14:textId="77777777" w:rsidR="00195336" w:rsidRPr="00BB521E" w:rsidRDefault="00195336" w:rsidP="0064456C">
      <w:pPr>
        <w:suppressAutoHyphens w:val="0"/>
        <w:ind w:left="720"/>
        <w:jc w:val="both"/>
        <w:outlineLvl w:val="0"/>
      </w:pPr>
    </w:p>
    <w:p w14:paraId="4C895E4A" w14:textId="77777777" w:rsidR="000B2350" w:rsidRPr="00193C75" w:rsidRDefault="000B2350" w:rsidP="00193C75">
      <w:pPr>
        <w:numPr>
          <w:ilvl w:val="0"/>
          <w:numId w:val="31"/>
        </w:numPr>
        <w:suppressAutoHyphens w:val="0"/>
        <w:ind w:left="420"/>
        <w:jc w:val="both"/>
        <w:outlineLvl w:val="0"/>
        <w:rPr>
          <w:b/>
        </w:rPr>
      </w:pPr>
      <w:r w:rsidRPr="00193C75">
        <w:rPr>
          <w:b/>
        </w:rPr>
        <w:t>Töövõtjal on kohustus</w:t>
      </w:r>
      <w:r w:rsidR="00E25699" w:rsidRPr="00193C75">
        <w:rPr>
          <w:b/>
        </w:rPr>
        <w:t>:</w:t>
      </w:r>
    </w:p>
    <w:p w14:paraId="7A283BA9" w14:textId="2C1DC5B5" w:rsidR="00C57C96" w:rsidRPr="00193C75" w:rsidRDefault="00C57C96" w:rsidP="00193C75">
      <w:pPr>
        <w:pStyle w:val="text-3mezera"/>
        <w:widowControl/>
        <w:numPr>
          <w:ilvl w:val="1"/>
          <w:numId w:val="31"/>
        </w:numPr>
        <w:tabs>
          <w:tab w:val="left" w:pos="142"/>
          <w:tab w:val="left" w:pos="567"/>
        </w:tabs>
        <w:spacing w:before="0" w:line="240" w:lineRule="auto"/>
        <w:ind w:left="420"/>
        <w:rPr>
          <w:rFonts w:ascii="Times New Roman" w:hAnsi="Times New Roman"/>
          <w:szCs w:val="24"/>
        </w:rPr>
      </w:pPr>
      <w:r w:rsidRPr="00193C75">
        <w:rPr>
          <w:rFonts w:ascii="Times New Roman" w:hAnsi="Times New Roman"/>
          <w:szCs w:val="24"/>
        </w:rPr>
        <w:t>osutada teenust tähtaegselt, kvaliteetselt, kooskõlas hanke alusdokumentide, tellimuse ja esitatud pakkumusega. Töövõtja peab teenuse osutamise käigus tegema kõik tööd ja toimingud, mis ei ole pakkumuses või käesolevas lepingus reguleeritud, kuid mis oma olemuselt kuuluvad teenuse osutamisega seotud tööde hulka.</w:t>
      </w:r>
    </w:p>
    <w:p w14:paraId="7BEB96C4" w14:textId="23E4D408" w:rsidR="00732DF0" w:rsidRPr="00193C75" w:rsidRDefault="00732DF0" w:rsidP="00193C75">
      <w:pPr>
        <w:numPr>
          <w:ilvl w:val="1"/>
          <w:numId w:val="31"/>
        </w:numPr>
        <w:suppressAutoHyphens w:val="0"/>
        <w:ind w:left="420"/>
        <w:jc w:val="both"/>
        <w:outlineLvl w:val="0"/>
      </w:pPr>
      <w:r w:rsidRPr="00193C75">
        <w:t>esita</w:t>
      </w:r>
      <w:r w:rsidR="00CB64C4">
        <w:t>da</w:t>
      </w:r>
      <w:r w:rsidRPr="00193C75">
        <w:t xml:space="preserve"> Tellijale peale raamlepingu sõlmimist kahe nädala jooksul tingimusteta, tagasivõtmatu ja Tellija esimesel nõudmisel sissenõutava võlaõigusseaduse §-le 155 vastava pangagarantii 10000 </w:t>
      </w:r>
      <w:r w:rsidR="00CB64C4">
        <w:t xml:space="preserve">(kümme tuhat) </w:t>
      </w:r>
      <w:r w:rsidRPr="00193C75">
        <w:t xml:space="preserve">EUR suurusele summale oma kõikide lepingust tulenevate kohustuste nõuetekohase ja tähtaegse täitmise tagamiseks. Garantiikirjas peab garantii saajaks olema märgitud RMK ning garantii peab kehtima kogu lepingu kehtivuse ajal ja lepingust tulenevate tööde tegeliku teostamise perioodil ja sellele lisaks veel </w:t>
      </w:r>
      <w:r w:rsidR="00677FBB" w:rsidRPr="00453CDE">
        <w:t>kaks</w:t>
      </w:r>
      <w:r w:rsidRPr="00453CDE">
        <w:t xml:space="preserve"> (</w:t>
      </w:r>
      <w:r w:rsidR="00677FBB" w:rsidRPr="00453CDE">
        <w:t>2</w:t>
      </w:r>
      <w:r w:rsidRPr="00453CDE">
        <w:t>) kuu</w:t>
      </w:r>
      <w:r w:rsidR="00677FBB" w:rsidRPr="00453CDE">
        <w:t>d</w:t>
      </w:r>
      <w:r w:rsidRPr="00453CDE">
        <w:t xml:space="preserve">. </w:t>
      </w:r>
      <w:r w:rsidR="00E57CF6" w:rsidRPr="00453CDE">
        <w:t>Tellimuse</w:t>
      </w:r>
      <w:r w:rsidR="00E57CF6" w:rsidRPr="00193C75">
        <w:t xml:space="preserve"> </w:t>
      </w:r>
      <w:r w:rsidRPr="00193C75">
        <w:t>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p>
    <w:p w14:paraId="1E5A534B" w14:textId="184E71BE" w:rsidR="00B273E6" w:rsidRPr="00193C75" w:rsidRDefault="00C77008" w:rsidP="00161A05">
      <w:pPr>
        <w:pStyle w:val="Loendilik"/>
        <w:numPr>
          <w:ilvl w:val="1"/>
          <w:numId w:val="31"/>
        </w:numPr>
        <w:ind w:left="420"/>
      </w:pPr>
      <w:r w:rsidRPr="00193C75">
        <w:t xml:space="preserve">alustada 10 (kümne) päeva jooksul peale tellijalt teate saamist maapinna ettevalmistamist. </w:t>
      </w:r>
    </w:p>
    <w:p w14:paraId="29EC01AF" w14:textId="77777777" w:rsidR="006C689B" w:rsidRDefault="00161A05" w:rsidP="006C689B">
      <w:pPr>
        <w:pStyle w:val="Loendilik"/>
        <w:numPr>
          <w:ilvl w:val="1"/>
          <w:numId w:val="31"/>
        </w:numPr>
        <w:ind w:left="420"/>
        <w:jc w:val="both"/>
      </w:pPr>
      <w:r>
        <w:t xml:space="preserve">teha töö </w:t>
      </w:r>
      <w:r w:rsidR="000B2350" w:rsidRPr="00193C75">
        <w:t xml:space="preserve"> oma tööjõu ja tehniliste vahenditega</w:t>
      </w:r>
      <w:r w:rsidR="001A21BB" w:rsidRPr="00193C75">
        <w:t>. Tehnikakomplekt(id) ei tohi olla hõivatud ühegi tei</w:t>
      </w:r>
      <w:r w:rsidR="001E206B" w:rsidRPr="00193C75">
        <w:t xml:space="preserve">se </w:t>
      </w:r>
      <w:r w:rsidR="0096018F" w:rsidRPr="00193C75">
        <w:t>tellijaga</w:t>
      </w:r>
      <w:r w:rsidR="001E206B" w:rsidRPr="00193C75">
        <w:t xml:space="preserve"> sõlmitud lepinguga</w:t>
      </w:r>
      <w:r w:rsidR="0012255C" w:rsidRPr="00193C75">
        <w:t>;</w:t>
      </w:r>
    </w:p>
    <w:p w14:paraId="126397F3" w14:textId="77777777" w:rsidR="006C689B" w:rsidRDefault="008A375C" w:rsidP="00E82C91">
      <w:pPr>
        <w:pStyle w:val="Loendilik"/>
        <w:numPr>
          <w:ilvl w:val="2"/>
          <w:numId w:val="31"/>
        </w:numPr>
        <w:ind w:left="1440"/>
        <w:jc w:val="both"/>
      </w:pPr>
      <w:r w:rsidRPr="00193C75">
        <w:t>kasutada tööde teostamisel ainult lepingu lisas 5 fikseeritud  VIN koodiga masinat.</w:t>
      </w:r>
    </w:p>
    <w:p w14:paraId="05A070FB" w14:textId="77777777" w:rsidR="00555DA4" w:rsidRDefault="000B2350" w:rsidP="00E82C91">
      <w:pPr>
        <w:pStyle w:val="Loendilik"/>
        <w:numPr>
          <w:ilvl w:val="2"/>
          <w:numId w:val="31"/>
        </w:numPr>
        <w:ind w:left="1440"/>
        <w:jc w:val="both"/>
      </w:pPr>
      <w:r w:rsidRPr="00193C75">
        <w:t>kasutada maapinna ettevalmistamisel vastavalt lepingu sõlmimise aluseks olevas hankemenetluses nõutule:</w:t>
      </w:r>
    </w:p>
    <w:p w14:paraId="5D7CBF38" w14:textId="77777777" w:rsidR="008B4D29" w:rsidRPr="00453CDE" w:rsidRDefault="0071307F" w:rsidP="00E82C91">
      <w:pPr>
        <w:pStyle w:val="Loendilik"/>
        <w:numPr>
          <w:ilvl w:val="2"/>
          <w:numId w:val="31"/>
        </w:numPr>
        <w:ind w:left="1440"/>
        <w:jc w:val="both"/>
      </w:pPr>
      <w:r w:rsidRPr="00193C75">
        <w:t xml:space="preserve">vähemalt </w:t>
      </w:r>
      <w:r w:rsidR="000B2350" w:rsidRPr="00193C75">
        <w:t xml:space="preserve">kahekettalist hüdroajamiga ketasatra, adraketta läbimõõt (koos hammastega) peab olema vähemalt </w:t>
      </w:r>
      <w:r w:rsidR="00CD3BD9" w:rsidRPr="00193C75">
        <w:t>135cm</w:t>
      </w:r>
      <w:r w:rsidR="000B2350" w:rsidRPr="00193C75">
        <w:t xml:space="preserve"> ning millega peab olema võimalik </w:t>
      </w:r>
      <w:r w:rsidR="000B2350" w:rsidRPr="00453CDE">
        <w:t xml:space="preserve">reguleerida vao sügavust ketta kaldenurkade muutmise teel;kasutada ketasadra vedamisel </w:t>
      </w:r>
      <w:r w:rsidR="00677FBB" w:rsidRPr="00453CDE">
        <w:t>vähemalt ühe komplekti roomikutega veduk</w:t>
      </w:r>
      <w:r w:rsidR="000B2350" w:rsidRPr="00453CDE">
        <w:t>traktorit, millel on vähemalt kuus vedavat ratast</w:t>
      </w:r>
      <w:r w:rsidR="0012255C" w:rsidRPr="00453CDE">
        <w:t>;</w:t>
      </w:r>
      <w:r w:rsidR="000B2350" w:rsidRPr="00453CDE">
        <w:t xml:space="preserve"> </w:t>
      </w:r>
    </w:p>
    <w:p w14:paraId="33F563EA" w14:textId="478F3F50" w:rsidR="007A2765" w:rsidRDefault="000B2350" w:rsidP="00E82C91">
      <w:pPr>
        <w:pStyle w:val="Loendilik"/>
        <w:numPr>
          <w:ilvl w:val="2"/>
          <w:numId w:val="31"/>
        </w:numPr>
        <w:ind w:left="1440"/>
        <w:jc w:val="both"/>
      </w:pPr>
      <w:r w:rsidRPr="00453CDE">
        <w:t>varustada kõik kasutatavad masinad riistvaraga</w:t>
      </w:r>
      <w:r w:rsidRPr="00193C75">
        <w:t xml:space="preserve"> (arvutiga), millega on võimalik</w:t>
      </w:r>
      <w:r w:rsidR="00713AB7" w:rsidRPr="00193C75">
        <w:t xml:space="preserve"> ja kohustuslik elektrooniliselt vastu võtta tellija poolt saadetavaid tööobjekti andmeid, kaardipilti ja mille abil on võimalik ja kohustuslik saata tellijatele andmed tehtud tööde osas, järgida töötamisel tööobjekti piire  ja teostada muid tellija poolt antud tarkvara funktsioonides ettenähtud toiminguid. Tarkvara annab RMK töövõtjale tasuta kasutamiseks. </w:t>
      </w:r>
      <w:r w:rsidRPr="00193C75">
        <w:t>Riistvara minimaalsed nõuded on:</w:t>
      </w:r>
    </w:p>
    <w:p w14:paraId="5046A0BA" w14:textId="77777777" w:rsidR="00266D81" w:rsidRDefault="000B2350" w:rsidP="00266D81">
      <w:pPr>
        <w:pStyle w:val="Loendilik"/>
        <w:numPr>
          <w:ilvl w:val="3"/>
          <w:numId w:val="31"/>
        </w:numPr>
        <w:jc w:val="both"/>
      </w:pPr>
      <w:r w:rsidRPr="00193C75">
        <w:t>vähemalt 7-tolline puutetundliku ekraaniga tahvelarvuti;</w:t>
      </w:r>
    </w:p>
    <w:p w14:paraId="0734A55A" w14:textId="77777777" w:rsidR="00266D81" w:rsidRDefault="000B2350" w:rsidP="00266D81">
      <w:pPr>
        <w:pStyle w:val="Loendilik"/>
        <w:numPr>
          <w:ilvl w:val="3"/>
          <w:numId w:val="31"/>
        </w:numPr>
        <w:jc w:val="both"/>
      </w:pPr>
      <w:r w:rsidRPr="00193C75">
        <w:t xml:space="preserve">vähemalt operatsioonisüsteem Android </w:t>
      </w:r>
      <w:r w:rsidR="00CD3BD9" w:rsidRPr="00193C75">
        <w:t>6</w:t>
      </w:r>
      <w:r w:rsidRPr="00193C75">
        <w:t>.0;</w:t>
      </w:r>
    </w:p>
    <w:p w14:paraId="2982BB3C" w14:textId="77777777" w:rsidR="00266D81" w:rsidRDefault="009A6C58" w:rsidP="00266D81">
      <w:pPr>
        <w:pStyle w:val="Loendilik"/>
        <w:numPr>
          <w:ilvl w:val="3"/>
          <w:numId w:val="31"/>
        </w:numPr>
        <w:jc w:val="both"/>
      </w:pPr>
      <w:r w:rsidRPr="00193C75">
        <w:t>vähemalt 3G võrguühendus;</w:t>
      </w:r>
    </w:p>
    <w:p w14:paraId="703E453B" w14:textId="52CD4FFF" w:rsidR="000B2350" w:rsidRPr="00193C75" w:rsidRDefault="000B2350" w:rsidP="00E82C91">
      <w:pPr>
        <w:pStyle w:val="Loendilik"/>
        <w:numPr>
          <w:ilvl w:val="2"/>
          <w:numId w:val="31"/>
        </w:numPr>
        <w:ind w:leftChars="127" w:left="1025"/>
        <w:jc w:val="both"/>
      </w:pPr>
      <w:r w:rsidRPr="00193C75">
        <w:t>varustada kõik tellijale teenust osutavad traktorid positsioneerimise riist- ja tarkvaraga, mis tag</w:t>
      </w:r>
      <w:r w:rsidR="00494B75" w:rsidRPr="00193C75">
        <w:t>ab traktorite asukohaseire ning võimaldab tellijal arvutada tehtud tööde katvust tööobjekti sees. Enne töödega alustamist väljastab tellija töövõtjale traktori positsioneerimiseks GPS seadme, mille töövõtja kinnitab enda masinale ning peab tagama seadme sisse lülitamise töötamisel tellija tööobjektidel. Lepingu perioodi lõppedes Töövõtja tagastab selle GPS seadme tellijale</w:t>
      </w:r>
      <w:r w:rsidR="001E206B" w:rsidRPr="00266D81">
        <w:rPr>
          <w:strike/>
        </w:rPr>
        <w:t>.</w:t>
      </w:r>
    </w:p>
    <w:p w14:paraId="1FF2E86A" w14:textId="77777777" w:rsidR="000B2350" w:rsidRPr="00193C75" w:rsidRDefault="000B2350" w:rsidP="00E82C91">
      <w:pPr>
        <w:numPr>
          <w:ilvl w:val="3"/>
          <w:numId w:val="31"/>
        </w:numPr>
        <w:suppressAutoHyphens w:val="0"/>
        <w:ind w:leftChars="127" w:left="1025"/>
        <w:jc w:val="both"/>
        <w:outlineLvl w:val="0"/>
      </w:pPr>
      <w:r w:rsidRPr="00193C75">
        <w:t>varustada tellijale teenust osutavad traktorid navigeerimisvahendiga, mille abil juht on võimeline iseseisvalt koordinaatide alusel leidma raiesmiku ning teekonna raiesmikule;</w:t>
      </w:r>
    </w:p>
    <w:p w14:paraId="09DFBFF6" w14:textId="77777777" w:rsidR="00037FF6" w:rsidRPr="00193C75" w:rsidRDefault="00037FF6" w:rsidP="00193C75">
      <w:pPr>
        <w:pStyle w:val="Loendilik"/>
        <w:numPr>
          <w:ilvl w:val="1"/>
          <w:numId w:val="31"/>
        </w:numPr>
        <w:ind w:left="420"/>
      </w:pPr>
      <w:r w:rsidRPr="00193C75">
        <w:lastRenderedPageBreak/>
        <w:t>järgida tellija poolseid korraldusi ning lubada tellijal kontrollida tehnika vastavust lepingu tingimustele. Tehnika ette näitamata jätmisel töövõtjat töid teostama ei lubata ning tellijal on õigus lepingust taganeda.</w:t>
      </w:r>
    </w:p>
    <w:p w14:paraId="5CCDA50B" w14:textId="77777777" w:rsidR="00D737FD" w:rsidRPr="00193C75" w:rsidRDefault="00D737FD" w:rsidP="00193C75">
      <w:pPr>
        <w:pStyle w:val="text-3mezera"/>
        <w:widowControl/>
        <w:numPr>
          <w:ilvl w:val="1"/>
          <w:numId w:val="31"/>
        </w:numPr>
        <w:tabs>
          <w:tab w:val="left" w:pos="142"/>
          <w:tab w:val="left" w:pos="567"/>
        </w:tabs>
        <w:spacing w:before="0" w:line="240" w:lineRule="auto"/>
        <w:ind w:left="420"/>
        <w:rPr>
          <w:rFonts w:ascii="Times New Roman" w:hAnsi="Times New Roman"/>
          <w:szCs w:val="24"/>
        </w:rPr>
      </w:pPr>
      <w:r w:rsidRPr="00193C75">
        <w:rPr>
          <w:rFonts w:ascii="Times New Roman" w:hAnsi="Times New Roman"/>
          <w:szCs w:val="24"/>
        </w:rPr>
        <w:t>tagada oma vahenditega kraavide ületus ning peale töö teostamist puhastada kraavis oleva vee takistus.</w:t>
      </w:r>
    </w:p>
    <w:p w14:paraId="2E89F524" w14:textId="77777777" w:rsidR="00CA5828" w:rsidRPr="00193C75" w:rsidRDefault="00CA5828" w:rsidP="00193C75">
      <w:pPr>
        <w:numPr>
          <w:ilvl w:val="1"/>
          <w:numId w:val="31"/>
        </w:numPr>
        <w:suppressAutoHyphens w:val="0"/>
        <w:ind w:left="420"/>
        <w:jc w:val="both"/>
        <w:outlineLvl w:val="0"/>
      </w:pPr>
      <w:r w:rsidRPr="00193C75">
        <w:rPr>
          <w:noProof/>
        </w:rPr>
        <w:t xml:space="preserve">tutvustada oma töötajatele tellija keskkonnanõuete, </w:t>
      </w:r>
      <w:r w:rsidRPr="00193C75">
        <w:t xml:space="preserve">töötervishoiu ja tööohutuse õigusakte, töö </w:t>
      </w:r>
      <w:r w:rsidRPr="00193C75">
        <w:rPr>
          <w:noProof/>
        </w:rPr>
        <w:t xml:space="preserve">tehnoloogia, rajatiste korrashoidmise tingimusi jms </w:t>
      </w:r>
      <w:r w:rsidRPr="00193C75">
        <w:t xml:space="preserve"> ning tagada nendest kinnipidamine</w:t>
      </w:r>
      <w:r w:rsidRPr="00193C75">
        <w:rPr>
          <w:noProof/>
        </w:rPr>
        <w:t>;</w:t>
      </w:r>
    </w:p>
    <w:p w14:paraId="773879B6" w14:textId="77777777" w:rsidR="001E3BBB" w:rsidRPr="00193C75" w:rsidRDefault="001E3BBB" w:rsidP="00193C75">
      <w:pPr>
        <w:numPr>
          <w:ilvl w:val="1"/>
          <w:numId w:val="31"/>
        </w:numPr>
        <w:suppressAutoHyphens w:val="0"/>
        <w:ind w:left="420"/>
        <w:jc w:val="both"/>
        <w:outlineLvl w:val="0"/>
      </w:pPr>
      <w:r w:rsidRPr="00193C75">
        <w:rPr>
          <w:noProof/>
        </w:rPr>
        <w:t xml:space="preserve">vastutada tööohutuse järgimise eest ning tagada oma töötajatele tööks vajalikud kaasaaegsed isikukaitsevahendid (turvariided ja muud isikukaitsevahendid). </w:t>
      </w:r>
    </w:p>
    <w:p w14:paraId="61521062" w14:textId="77777777" w:rsidR="0071164F" w:rsidRPr="00193C75" w:rsidRDefault="0071164F" w:rsidP="00E82C91">
      <w:pPr>
        <w:numPr>
          <w:ilvl w:val="1"/>
          <w:numId w:val="31"/>
        </w:numPr>
        <w:suppressAutoHyphens w:val="0"/>
        <w:ind w:left="420"/>
        <w:jc w:val="both"/>
        <w:outlineLvl w:val="0"/>
      </w:pPr>
      <w:r w:rsidRPr="00193C75">
        <w:rPr>
          <w:noProof/>
        </w:rPr>
        <w:t xml:space="preserve">järgida maapinna ettevalmistamisel </w:t>
      </w:r>
      <w:r w:rsidRPr="00193C75">
        <w:rPr>
          <w:color w:val="000000"/>
          <w:lang w:eastAsia="et-EE"/>
        </w:rPr>
        <w:t>õigusaktide nõudeid ning teha kõik endast olenev, et vältida metsa tervisliku ja ümbritseva keskkonna seisundi halvenemist, samuti rakendama tehnoloogiaid ja tehnilisi vahendeid, mis ei kahjusta kasvavat metsa, pinnast ning keskkonda; </w:t>
      </w:r>
    </w:p>
    <w:p w14:paraId="17040E58" w14:textId="77777777" w:rsidR="004B6961" w:rsidRPr="00193C75" w:rsidRDefault="004B6961" w:rsidP="00E82C91">
      <w:pPr>
        <w:numPr>
          <w:ilvl w:val="1"/>
          <w:numId w:val="31"/>
        </w:numPr>
        <w:suppressAutoHyphens w:val="0"/>
        <w:ind w:left="420"/>
        <w:jc w:val="both"/>
        <w:outlineLvl w:val="0"/>
      </w:pPr>
      <w:r w:rsidRPr="00193C75">
        <w:rPr>
          <w:noProof/>
        </w:rPr>
        <w:t xml:space="preserve">järgida </w:t>
      </w:r>
      <w:r w:rsidRPr="00193C75">
        <w:rPr>
          <w:color w:val="000000" w:themeColor="text1"/>
          <w:lang w:eastAsia="et-EE"/>
        </w:rPr>
        <w:t>tööde teostamisel tuleohutuse ja looduskaitselisi piirangud; </w:t>
      </w:r>
    </w:p>
    <w:p w14:paraId="430C7512" w14:textId="77777777" w:rsidR="00707046" w:rsidRPr="00193C75" w:rsidRDefault="00707046" w:rsidP="00E82C91">
      <w:pPr>
        <w:numPr>
          <w:ilvl w:val="1"/>
          <w:numId w:val="31"/>
        </w:numPr>
        <w:suppressAutoHyphens w:val="0"/>
        <w:ind w:left="420"/>
        <w:jc w:val="both"/>
        <w:outlineLvl w:val="0"/>
      </w:pPr>
      <w:r w:rsidRPr="00193C75">
        <w:t>kasutada tellijaga suhtluses, s.h kirjavahetuses, töökeelena eesti keelt;</w:t>
      </w:r>
    </w:p>
    <w:p w14:paraId="5EA4DCCD" w14:textId="77777777" w:rsidR="000A379A" w:rsidRPr="00193C75" w:rsidRDefault="000A379A" w:rsidP="00E82C91">
      <w:pPr>
        <w:numPr>
          <w:ilvl w:val="1"/>
          <w:numId w:val="31"/>
        </w:numPr>
        <w:suppressAutoHyphens w:val="0"/>
        <w:ind w:left="420"/>
        <w:jc w:val="both"/>
        <w:outlineLvl w:val="0"/>
      </w:pPr>
      <w:r w:rsidRPr="00193C75">
        <w:t>mitte teostada töid elamute läheduses öörahu ajal ning nädalavahetustel ja riigipühadel.</w:t>
      </w:r>
    </w:p>
    <w:p w14:paraId="68D5A167" w14:textId="77777777" w:rsidR="00092779" w:rsidRPr="00193C75" w:rsidRDefault="00092779" w:rsidP="00E82C91">
      <w:pPr>
        <w:numPr>
          <w:ilvl w:val="1"/>
          <w:numId w:val="31"/>
        </w:numPr>
        <w:suppressAutoHyphens w:val="0"/>
        <w:ind w:left="420"/>
        <w:jc w:val="both"/>
        <w:outlineLvl w:val="0"/>
      </w:pPr>
      <w:r w:rsidRPr="00193C75">
        <w:t>anda Tellijale volitus Maksu- ja Tolliametist töövõtjat ja/või alltöövõtjat puudutava maksusaladuse avaldamiseks, sh makstavate maksude arvestamise ja tasumise õigsuse kontrollimiseks. Lepingu sõlmimisega annab töövõtja tellijale nõusoleku volituse küsimiseks Maksu- ja Tolliametile.</w:t>
      </w:r>
    </w:p>
    <w:p w14:paraId="4ACB8C38" w14:textId="77777777" w:rsidR="00696C77" w:rsidRPr="00193C75" w:rsidRDefault="00696C77" w:rsidP="00E82C91">
      <w:pPr>
        <w:numPr>
          <w:ilvl w:val="1"/>
          <w:numId w:val="31"/>
        </w:numPr>
        <w:ind w:left="420"/>
        <w:jc w:val="both"/>
        <w:outlineLvl w:val="0"/>
      </w:pPr>
      <w:r w:rsidRPr="00193C75">
        <w:t xml:space="preserve">Töövõtjal on kohustus edastada Tellija nõudmisel volitus andmete küsimiseks Maksu- ja Tolliametist, juhul kui Töövõtja ei edasta Tellijale nõutud volitust on Tellijal õigus tööd peatada. </w:t>
      </w:r>
    </w:p>
    <w:p w14:paraId="5D4E31BF" w14:textId="6415FAF0" w:rsidR="000B2350" w:rsidRPr="00BB521E" w:rsidRDefault="000B2350" w:rsidP="000B2350">
      <w:pPr>
        <w:pStyle w:val="Kehatekst"/>
        <w:spacing w:after="0"/>
        <w:jc w:val="both"/>
      </w:pPr>
    </w:p>
    <w:p w14:paraId="4D8DE3C1" w14:textId="77777777" w:rsidR="00FA48A4" w:rsidRPr="00FA48A4" w:rsidRDefault="00FA48A4" w:rsidP="00E82C91">
      <w:pPr>
        <w:pStyle w:val="Loendilik"/>
        <w:numPr>
          <w:ilvl w:val="0"/>
          <w:numId w:val="31"/>
        </w:numPr>
        <w:ind w:left="420"/>
        <w:rPr>
          <w:b/>
        </w:rPr>
      </w:pPr>
      <w:r w:rsidRPr="00FA48A4">
        <w:rPr>
          <w:b/>
        </w:rPr>
        <w:t>Lepingu hind ja tasumise tingimused</w:t>
      </w:r>
    </w:p>
    <w:p w14:paraId="403E8FB5" w14:textId="77777777" w:rsidR="00CA370A" w:rsidRPr="00BE4797" w:rsidRDefault="00CA370A" w:rsidP="00E82C91">
      <w:pPr>
        <w:pStyle w:val="Loendilik"/>
        <w:numPr>
          <w:ilvl w:val="1"/>
          <w:numId w:val="31"/>
        </w:numPr>
        <w:suppressAutoHyphens w:val="0"/>
        <w:ind w:left="420"/>
        <w:jc w:val="both"/>
        <w:outlineLvl w:val="0"/>
      </w:pPr>
      <w:r w:rsidRPr="00BE4797">
        <w:t xml:space="preserve">Tellija maksab töövõtjale tasu hinnakokkuleppes kehtestatud hindade alusel. </w:t>
      </w:r>
      <w:r>
        <w:t>H</w:t>
      </w:r>
      <w:r w:rsidRPr="00BE4797">
        <w:t>innakokkuleppe aluseks on töövõtja pakkumuses toodud hind.</w:t>
      </w:r>
    </w:p>
    <w:p w14:paraId="6ACF4480" w14:textId="77777777" w:rsidR="003F573C" w:rsidRPr="00BE4797" w:rsidRDefault="003F573C" w:rsidP="00E82C91">
      <w:pPr>
        <w:numPr>
          <w:ilvl w:val="1"/>
          <w:numId w:val="31"/>
        </w:numPr>
        <w:suppressAutoHyphens w:val="0"/>
        <w:ind w:left="420"/>
        <w:jc w:val="both"/>
        <w:outlineLvl w:val="0"/>
      </w:pPr>
      <w:r>
        <w:t xml:space="preserve">Tellijal on õigus tellida töövõtjalt lisatöid (nt </w:t>
      </w:r>
      <w:r w:rsidRPr="00101CD9">
        <w:t>sihtide ja raiesmiku tasandamise ja kraavides setete puhastamise</w:t>
      </w:r>
      <w:r w:rsidDel="00BA77C7">
        <w:t xml:space="preserve"> </w:t>
      </w:r>
      <w:r>
        <w:t>vms)</w:t>
      </w:r>
      <w:r w:rsidRPr="002E6DA0">
        <w:t xml:space="preserve"> </w:t>
      </w:r>
      <w:r w:rsidRPr="00BE4797">
        <w:t>hinnakokkuleppes kehtestatud hindade alusel</w:t>
      </w:r>
      <w:r>
        <w:t>.</w:t>
      </w:r>
    </w:p>
    <w:p w14:paraId="168B1DA6" w14:textId="77777777" w:rsidR="00806DB3" w:rsidRPr="00BE4797" w:rsidRDefault="00806DB3" w:rsidP="00E82C91">
      <w:pPr>
        <w:pStyle w:val="Loendilik"/>
        <w:numPr>
          <w:ilvl w:val="1"/>
          <w:numId w:val="31"/>
        </w:numPr>
        <w:suppressAutoHyphens w:val="0"/>
        <w:ind w:left="420"/>
        <w:jc w:val="both"/>
        <w:outlineLvl w:val="0"/>
      </w:pPr>
      <w:r>
        <w:t xml:space="preserve">Tellija tasub lepingu </w:t>
      </w:r>
      <w:r w:rsidRPr="00FD25EB">
        <w:t xml:space="preserve">punktis 5.2 </w:t>
      </w:r>
      <w:r>
        <w:t xml:space="preserve">nimetatud vastuvõtmise akti alusel tehtud tööde eest töövõtja poolt esitatud arve(te) alusel </w:t>
      </w:r>
    </w:p>
    <w:p w14:paraId="5868D053" w14:textId="77777777" w:rsidR="00436F41" w:rsidRPr="00BE4797" w:rsidRDefault="00436F41" w:rsidP="00E82C91">
      <w:pPr>
        <w:pStyle w:val="Loendilik"/>
        <w:numPr>
          <w:ilvl w:val="1"/>
          <w:numId w:val="31"/>
        </w:numPr>
        <w:suppressAutoHyphens w:val="0"/>
        <w:ind w:left="420"/>
        <w:jc w:val="both"/>
        <w:outlineLvl w:val="0"/>
      </w:pPr>
      <w:r w:rsidRPr="00BE4797">
        <w:t>Arve maksetähtaeg peab olema vähemalt 14 tööpäeva arve esitamisest. Arvel peab olema märgitud tööde vastuvõtmise akti number ja RMK poolne tööde vastuvõtmise akti koostaja nimi.</w:t>
      </w:r>
    </w:p>
    <w:p w14:paraId="0A0095F5" w14:textId="77777777" w:rsidR="00AD15C1" w:rsidRPr="00BE4797" w:rsidRDefault="00AD15C1" w:rsidP="00E82C91">
      <w:pPr>
        <w:pStyle w:val="Loendilik"/>
        <w:numPr>
          <w:ilvl w:val="1"/>
          <w:numId w:val="31"/>
        </w:numPr>
        <w:suppressAutoHyphens w:val="0"/>
        <w:ind w:left="420"/>
        <w:jc w:val="both"/>
        <w:outlineLvl w:val="0"/>
      </w:pPr>
      <w:r w:rsidRPr="00BE4797">
        <w:t>Töövõtja esitab arve vaid elektrooniliselt. Arve esitamiseks tuleb kasutada elektrooniliste arvete esitamiseks mõeldud raamatupidamistarkvara või raamatupidamistarkvara E-arveldaja, mis asub ettevõtjaportaalis https://www.rik.ee/et/e-arveldaja.</w:t>
      </w:r>
    </w:p>
    <w:p w14:paraId="0724DAC5" w14:textId="77777777" w:rsidR="003D78B0" w:rsidRPr="00BE4797" w:rsidRDefault="003D78B0" w:rsidP="00E82C91">
      <w:pPr>
        <w:pStyle w:val="Loendilik"/>
        <w:numPr>
          <w:ilvl w:val="1"/>
          <w:numId w:val="31"/>
        </w:numPr>
        <w:suppressAutoHyphens w:val="0"/>
        <w:ind w:left="420"/>
        <w:jc w:val="both"/>
        <w:outlineLvl w:val="0"/>
      </w:pPr>
      <w:r w:rsidRPr="00BE4797">
        <w:t xml:space="preserve">Tellijal on õigus töövõtjale kohaldatavad rahalised sanktsioonid </w:t>
      </w:r>
      <w:r>
        <w:t>tellimuste</w:t>
      </w:r>
      <w:r w:rsidRPr="00BE4797">
        <w:t xml:space="preserve"> alusel makstava tasuga tasaarveldada</w:t>
      </w:r>
    </w:p>
    <w:p w14:paraId="0F0D2BE6" w14:textId="77777777" w:rsidR="00431E4E" w:rsidRDefault="00431E4E" w:rsidP="0064456C">
      <w:pPr>
        <w:suppressAutoHyphens w:val="0"/>
        <w:ind w:left="1128"/>
        <w:jc w:val="both"/>
        <w:outlineLvl w:val="0"/>
        <w:rPr>
          <w:b/>
        </w:rPr>
      </w:pPr>
    </w:p>
    <w:p w14:paraId="5948A6D8" w14:textId="0FE9EB22" w:rsidR="004229AA" w:rsidRDefault="009F4443" w:rsidP="00A218FF">
      <w:pPr>
        <w:numPr>
          <w:ilvl w:val="0"/>
          <w:numId w:val="31"/>
        </w:numPr>
        <w:suppressAutoHyphens w:val="0"/>
        <w:ind w:left="420"/>
        <w:jc w:val="both"/>
        <w:outlineLvl w:val="0"/>
        <w:rPr>
          <w:b/>
        </w:rPr>
      </w:pPr>
      <w:r w:rsidRPr="009F4443">
        <w:rPr>
          <w:b/>
        </w:rPr>
        <w:t>Poolte vastutus ja vääramatu jõud</w:t>
      </w:r>
    </w:p>
    <w:p w14:paraId="6BFFEC02" w14:textId="77777777" w:rsidR="00262B2C" w:rsidRPr="00BE4797" w:rsidRDefault="00262B2C" w:rsidP="00A218FF">
      <w:pPr>
        <w:pStyle w:val="text-3mezera"/>
        <w:widowControl/>
        <w:numPr>
          <w:ilvl w:val="1"/>
          <w:numId w:val="31"/>
        </w:numPr>
        <w:tabs>
          <w:tab w:val="left" w:pos="0"/>
          <w:tab w:val="left" w:pos="142"/>
          <w:tab w:val="left" w:pos="567"/>
        </w:tabs>
        <w:spacing w:before="0" w:line="240" w:lineRule="auto"/>
        <w:ind w:left="420"/>
        <w:rPr>
          <w:rFonts w:ascii="Times New Roman" w:hAnsi="Times New Roman"/>
          <w:szCs w:val="24"/>
        </w:rPr>
      </w:pPr>
      <w:r w:rsidRPr="00BE4797">
        <w:rPr>
          <w:rFonts w:ascii="Times New Roman" w:hAnsi="Times New Roman"/>
          <w:szCs w:val="24"/>
        </w:rPr>
        <w:t>Lepingust tulenevate kohustuste täitmata jätmise või mittekohase täitmisega teisele poolele tekitatud otsese varalise kahju eest kannavad pooled täielikku vastutust selle kahju ulatuses.</w:t>
      </w:r>
    </w:p>
    <w:p w14:paraId="25E6EAC1" w14:textId="77777777" w:rsidR="0090774D" w:rsidRPr="00BE4797" w:rsidRDefault="0090774D" w:rsidP="00A218FF">
      <w:pPr>
        <w:pStyle w:val="Loendilik"/>
        <w:numPr>
          <w:ilvl w:val="1"/>
          <w:numId w:val="31"/>
        </w:numPr>
        <w:ind w:left="420"/>
        <w:jc w:val="both"/>
        <w:rPr>
          <w:lang w:val="cs-CZ"/>
        </w:rPr>
      </w:pPr>
      <w:r w:rsidRPr="00BE4797">
        <w:rPr>
          <w:lang w:val="cs-CZ"/>
        </w:rPr>
        <w:t xml:space="preserve">Töövõtja vastutab igasuguse lepingurikkumise eest, eelkõige kui töövõtja ei ole lepingut täitnud, töö ei ole tähtaegselt teostatud või kui töö ei vasta lepingus sätestatud nõuetele vms. Kui sama rikkumise eest on võimalik nõuda leppetrahvi mitme sätte alusel või sama rikkumise eest on võimalik kohaldada erinevaid õiguskaitsevahendeid, valib </w:t>
      </w:r>
      <w:r w:rsidRPr="00BE4797">
        <w:rPr>
          <w:lang w:val="cs-CZ"/>
        </w:rPr>
        <w:lastRenderedPageBreak/>
        <w:t>õiguskaitsevahendi tellija. Leppetrahvi nõudmine ei mõjuta õigust nõuda täiendavalt ka kohustuste täitmist ja kahju hüvitamist.</w:t>
      </w:r>
    </w:p>
    <w:p w14:paraId="61903199" w14:textId="77777777" w:rsidR="00297AA8" w:rsidRPr="00CE3E48" w:rsidRDefault="00297AA8" w:rsidP="00A218FF">
      <w:pPr>
        <w:pStyle w:val="Loendilik"/>
        <w:numPr>
          <w:ilvl w:val="1"/>
          <w:numId w:val="31"/>
        </w:numPr>
        <w:ind w:left="420"/>
        <w:jc w:val="both"/>
        <w:rPr>
          <w:lang w:val="cs-CZ"/>
        </w:rPr>
      </w:pPr>
      <w:r w:rsidRPr="00BE4797">
        <w:rPr>
          <w:snapToGrid w:val="0"/>
        </w:rPr>
        <w:t xml:space="preserve">Töövõtja on kohustatud parandama </w:t>
      </w:r>
      <w:r w:rsidRPr="00BE4797">
        <w:t xml:space="preserve">omal kulul maapinna ettevalmistamisel </w:t>
      </w:r>
      <w:r w:rsidRPr="00BE4797">
        <w:rPr>
          <w:snapToGrid w:val="0"/>
        </w:rPr>
        <w:t>kahjustatud pinnas, sihid, teed, truubid, sillad ja teised rajatised vastavalt RMK poolt koostatud aktidele</w:t>
      </w:r>
      <w:r w:rsidRPr="00BE4797">
        <w:t>, kui nende kahjustamine toimus töövõtja süül;</w:t>
      </w:r>
    </w:p>
    <w:p w14:paraId="45629D39" w14:textId="77777777" w:rsidR="00646496" w:rsidRPr="00513254" w:rsidRDefault="00646496" w:rsidP="00A218FF">
      <w:pPr>
        <w:pStyle w:val="Loendilik"/>
        <w:numPr>
          <w:ilvl w:val="1"/>
          <w:numId w:val="31"/>
        </w:numPr>
        <w:ind w:left="420"/>
        <w:jc w:val="both"/>
        <w:rPr>
          <w:lang w:val="cs-CZ"/>
        </w:rPr>
      </w:pPr>
      <w:r w:rsidRPr="461E5D77">
        <w:rPr>
          <w:lang w:val="cs-CZ"/>
        </w:rPr>
        <w:t>Töövõtja on kohustatud hüvitama kogu kahju kolmandatele isikutele tekitatud varalise kahju eest, mis on tingitud töövõtjast sõltuvatest asjaoludest.</w:t>
      </w:r>
    </w:p>
    <w:p w14:paraId="266BF5E1" w14:textId="77777777" w:rsidR="002E3B13" w:rsidRPr="00BE4797" w:rsidRDefault="002E3B13" w:rsidP="00A218FF">
      <w:pPr>
        <w:pStyle w:val="text-3mezera"/>
        <w:numPr>
          <w:ilvl w:val="1"/>
          <w:numId w:val="31"/>
        </w:numPr>
        <w:tabs>
          <w:tab w:val="left" w:pos="0"/>
          <w:tab w:val="left" w:pos="142"/>
          <w:tab w:val="left" w:pos="567"/>
        </w:tabs>
        <w:spacing w:before="0"/>
        <w:ind w:left="420"/>
        <w:rPr>
          <w:rFonts w:ascii="Times New Roman" w:hAnsi="Times New Roman"/>
          <w:szCs w:val="24"/>
        </w:rPr>
      </w:pPr>
      <w:r w:rsidRPr="00BE4797">
        <w:rPr>
          <w:rFonts w:ascii="Times New Roman" w:hAnsi="Times New Roman"/>
          <w:szCs w:val="24"/>
        </w:rPr>
        <w:t xml:space="preserve">Lisaks lepingu täitmise nõudele või täitmisnõude asemel on tellijal õigus nõuda leppetrahvi 5% </w:t>
      </w:r>
      <w:r>
        <w:rPr>
          <w:rFonts w:ascii="Times New Roman" w:hAnsi="Times New Roman"/>
          <w:szCs w:val="24"/>
        </w:rPr>
        <w:t xml:space="preserve">tellimuse </w:t>
      </w:r>
      <w:r w:rsidRPr="00BE4797">
        <w:rPr>
          <w:rFonts w:ascii="Times New Roman" w:hAnsi="Times New Roman"/>
          <w:szCs w:val="24"/>
        </w:rPr>
        <w:t>maksumusest iga rikkumise eest, kui töövõtja poolt üle antud töö ei vasta lepingutingimustele.</w:t>
      </w:r>
    </w:p>
    <w:p w14:paraId="5ACCA3E9" w14:textId="76E691C0" w:rsidR="009F4443" w:rsidRPr="00A319A9" w:rsidRDefault="00C875E5" w:rsidP="00A319A9">
      <w:pPr>
        <w:pStyle w:val="text-3mezera"/>
        <w:numPr>
          <w:ilvl w:val="1"/>
          <w:numId w:val="31"/>
        </w:numPr>
        <w:tabs>
          <w:tab w:val="left" w:pos="0"/>
          <w:tab w:val="left" w:pos="142"/>
          <w:tab w:val="left" w:pos="567"/>
        </w:tabs>
        <w:spacing w:before="0"/>
        <w:ind w:left="420"/>
        <w:rPr>
          <w:rFonts w:ascii="Times New Roman" w:hAnsi="Times New Roman"/>
          <w:szCs w:val="24"/>
        </w:rPr>
      </w:pPr>
      <w:r w:rsidRPr="00BE4797">
        <w:rPr>
          <w:rFonts w:ascii="Times New Roman" w:hAnsi="Times New Roman"/>
          <w:szCs w:val="24"/>
        </w:rPr>
        <w:t xml:space="preserve">Kui töövõtja ei täida </w:t>
      </w:r>
      <w:r>
        <w:rPr>
          <w:rFonts w:ascii="Times New Roman" w:hAnsi="Times New Roman"/>
          <w:szCs w:val="24"/>
        </w:rPr>
        <w:t>tellimustega</w:t>
      </w:r>
      <w:r w:rsidRPr="00BE4797">
        <w:rPr>
          <w:rFonts w:ascii="Times New Roman" w:hAnsi="Times New Roman"/>
          <w:szCs w:val="24"/>
        </w:rPr>
        <w:t xml:space="preserve"> võetud kohustusi, ei paranda puudustega tööd või ei tee uut tööd puudustega töö asemel ja töövõtja rikkumist saab lugeda oluliseks lepingurikkumiseks, on tellijal õigus tellida mittetäidetud või mittenõuetekohaselt täidetud mahus tööd kolmandatelt isikutelt ning nõuda lisaks leppetrahvile kolmandatelt isikutelt tellitud töödele kulunud summa ning tellimuse maksumuse vahe hüvitamist töövõtja poolt.</w:t>
      </w:r>
    </w:p>
    <w:p w14:paraId="1CDBA9ED" w14:textId="3A587CAD" w:rsidR="000B2350" w:rsidRDefault="000B2350" w:rsidP="00A218FF">
      <w:pPr>
        <w:numPr>
          <w:ilvl w:val="1"/>
          <w:numId w:val="31"/>
        </w:numPr>
        <w:tabs>
          <w:tab w:val="num" w:pos="720"/>
        </w:tabs>
        <w:suppressAutoHyphens w:val="0"/>
        <w:ind w:left="420"/>
        <w:jc w:val="both"/>
        <w:outlineLvl w:val="0"/>
      </w:pPr>
      <w:r w:rsidRPr="00BB521E">
        <w:t xml:space="preserve">Juhul, kui </w:t>
      </w:r>
      <w:r>
        <w:t>t</w:t>
      </w:r>
      <w:r w:rsidRPr="00BB521E">
        <w:t>öövõtja ei lõpeta tööd töö üleandmise aktis ettenähtud tähtajaks</w:t>
      </w:r>
      <w:r w:rsidR="00655C6B">
        <w:t>,</w:t>
      </w:r>
      <w:r w:rsidRPr="00BB521E">
        <w:t xml:space="preserve"> on </w:t>
      </w:r>
      <w:r>
        <w:t>t</w:t>
      </w:r>
      <w:r w:rsidRPr="00BB521E">
        <w:t xml:space="preserve">ellijal õigus nõuda </w:t>
      </w:r>
      <w:r w:rsidRPr="00453CDE">
        <w:t xml:space="preserve">leppetrahvi </w:t>
      </w:r>
      <w:r w:rsidR="00DF5804" w:rsidRPr="00453CDE">
        <w:t>157</w:t>
      </w:r>
      <w:r w:rsidRPr="00453CDE">
        <w:t xml:space="preserve"> </w:t>
      </w:r>
      <w:r w:rsidR="00E21483" w:rsidRPr="00453CDE">
        <w:t>eurot</w:t>
      </w:r>
      <w:r w:rsidRPr="00BB521E">
        <w:t xml:space="preserve">/ha iga tegemata hektari ulatuses. Leppetrahvi võib </w:t>
      </w:r>
      <w:r>
        <w:t>t</w:t>
      </w:r>
      <w:r w:rsidRPr="00BB521E">
        <w:t xml:space="preserve">ellija kinni pidada </w:t>
      </w:r>
      <w:r>
        <w:t>t</w:t>
      </w:r>
      <w:r w:rsidRPr="00BB521E">
        <w:t xml:space="preserve">öövõtjale tasumisele kuuluvatest summadest. Samuti on </w:t>
      </w:r>
      <w:r>
        <w:t>t</w:t>
      </w:r>
      <w:r w:rsidRPr="00BB521E">
        <w:t xml:space="preserve">ellijal õigus vähendada tegemata mahu võrra </w:t>
      </w:r>
      <w:r>
        <w:t>l</w:t>
      </w:r>
      <w:r w:rsidRPr="00BB521E">
        <w:t>epingu mahtu</w:t>
      </w:r>
      <w:r>
        <w:t>.</w:t>
      </w:r>
    </w:p>
    <w:p w14:paraId="66E2B518" w14:textId="77777777" w:rsidR="00F957D5" w:rsidRPr="00BE4797" w:rsidRDefault="00F957D5" w:rsidP="00A218FF">
      <w:pPr>
        <w:pStyle w:val="text-3mezera"/>
        <w:numPr>
          <w:ilvl w:val="1"/>
          <w:numId w:val="31"/>
        </w:numPr>
        <w:tabs>
          <w:tab w:val="left" w:pos="0"/>
          <w:tab w:val="left" w:pos="142"/>
          <w:tab w:val="left" w:pos="567"/>
        </w:tabs>
        <w:spacing w:before="0"/>
        <w:ind w:left="420"/>
        <w:rPr>
          <w:rFonts w:ascii="Times New Roman" w:hAnsi="Times New Roman"/>
          <w:szCs w:val="24"/>
        </w:rPr>
      </w:pPr>
      <w:r w:rsidRPr="00BE4797">
        <w:rPr>
          <w:rFonts w:ascii="Times New Roman" w:hAnsi="Times New Roman"/>
          <w:szCs w:val="24"/>
        </w:rPr>
        <w:t xml:space="preserve">Kui tellija viivitab lepingus sätestatud rahaliste kohustuste täitmisega, on töövõtjal õigus nõuda tellijalt viivist 0,05% tähtaegselt tasumata summalt päevas, kuid mitte rohkem kui 5% </w:t>
      </w:r>
      <w:r>
        <w:rPr>
          <w:rFonts w:ascii="Times New Roman" w:hAnsi="Times New Roman"/>
          <w:szCs w:val="24"/>
        </w:rPr>
        <w:t>tellimuse</w:t>
      </w:r>
      <w:r w:rsidRPr="00BE4797">
        <w:rPr>
          <w:rFonts w:ascii="Times New Roman" w:hAnsi="Times New Roman"/>
          <w:szCs w:val="24"/>
        </w:rPr>
        <w:t xml:space="preserve"> maksumusest.</w:t>
      </w:r>
    </w:p>
    <w:p w14:paraId="7FF4E998" w14:textId="77777777" w:rsidR="00592901" w:rsidRPr="00BE4797" w:rsidRDefault="00592901" w:rsidP="00A218FF">
      <w:pPr>
        <w:numPr>
          <w:ilvl w:val="1"/>
          <w:numId w:val="31"/>
        </w:numPr>
        <w:suppressAutoHyphens w:val="0"/>
        <w:ind w:left="420"/>
        <w:jc w:val="both"/>
        <w:outlineLvl w:val="0"/>
      </w:pPr>
      <w:r w:rsidRPr="00BE4797">
        <w:rPr>
          <w:rStyle w:val="body-0020text-0020indent"/>
        </w:rPr>
        <w:t>Juhul, kui tellija on töövõtjale esitanud leppetrahvi või kahju hüvitamise nõude, ei ole kohustatud tellija tasuma ühegi töö eest enne, kui töövõtja on tasunud leppetrahvi või hüvitanud kahju. Töövõtjal puudub õigus samaaegselt tellija suhtes rakendada sanktsioone sellel ajal tasumata summade osas.</w:t>
      </w:r>
    </w:p>
    <w:p w14:paraId="7FEF400A" w14:textId="77777777" w:rsidR="00BE791A" w:rsidRPr="00BE4797" w:rsidRDefault="00BE791A" w:rsidP="00A218FF">
      <w:pPr>
        <w:pStyle w:val="Loendilik"/>
        <w:numPr>
          <w:ilvl w:val="1"/>
          <w:numId w:val="31"/>
        </w:numPr>
        <w:suppressAutoHyphens w:val="0"/>
        <w:ind w:left="420"/>
        <w:contextualSpacing/>
        <w:jc w:val="both"/>
      </w:pPr>
      <w:r w:rsidRPr="00BE4797">
        <w:t>öövõtja kohustub pärast Lepingu lõppemist või selle lõpetamist hiljemalt 3 (kolme) tööpäeva jooksul tagastama Tellija poolt Töövõtjale Lepingu täitmiseks või sellega seoses üle antud alusdokumendid, muud dokumendid, andmekandjad ja esemed.</w:t>
      </w:r>
    </w:p>
    <w:p w14:paraId="097F0DBF" w14:textId="77777777" w:rsidR="0031497D" w:rsidRPr="00BE4797" w:rsidRDefault="0031497D" w:rsidP="00A218FF">
      <w:pPr>
        <w:pStyle w:val="text-3mezera"/>
        <w:numPr>
          <w:ilvl w:val="1"/>
          <w:numId w:val="31"/>
        </w:numPr>
        <w:tabs>
          <w:tab w:val="left" w:pos="0"/>
          <w:tab w:val="left" w:pos="142"/>
          <w:tab w:val="left" w:pos="567"/>
        </w:tabs>
        <w:spacing w:before="0"/>
        <w:ind w:left="420"/>
        <w:rPr>
          <w:rFonts w:ascii="Times New Roman" w:hAnsi="Times New Roman"/>
          <w:szCs w:val="24"/>
        </w:rPr>
      </w:pPr>
      <w:r w:rsidRPr="00BE4797">
        <w:rPr>
          <w:rFonts w:ascii="Times New Roman" w:hAnsi="Times New Roman"/>
          <w:szCs w:val="24"/>
        </w:rPr>
        <w:t>Leppetrahvid ja viivised tuleb tasuda 14 päeva jooksul vastava nõude saamisest. Tellijal on õigus teenuse eest tasumisel tasaarveldada leppetrahvi summa lepingu alusel tasumisele kuuluva summaga.</w:t>
      </w:r>
    </w:p>
    <w:p w14:paraId="55AAEDE6" w14:textId="77777777" w:rsidR="00562536" w:rsidRPr="00BE4797" w:rsidRDefault="00562536" w:rsidP="00A218FF">
      <w:pPr>
        <w:pStyle w:val="text-3mezera"/>
        <w:numPr>
          <w:ilvl w:val="1"/>
          <w:numId w:val="31"/>
        </w:numPr>
        <w:tabs>
          <w:tab w:val="left" w:pos="0"/>
          <w:tab w:val="left" w:pos="142"/>
          <w:tab w:val="left" w:pos="567"/>
        </w:tabs>
        <w:spacing w:before="0"/>
        <w:ind w:left="420"/>
        <w:rPr>
          <w:rFonts w:ascii="Times New Roman" w:hAnsi="Times New Roman"/>
          <w:szCs w:val="24"/>
        </w:rPr>
      </w:pPr>
      <w:r w:rsidRPr="00BE4797">
        <w:rPr>
          <w:rFonts w:ascii="Times New Roman" w:hAnsi="Times New Roman"/>
          <w:szCs w:val="24"/>
        </w:rPr>
        <w:t>Lepingust tulenevate kohustuste mittetäitmist või mittenõuetekohast täitmist ei loeta lepingu rikkumiseks, kui selle põhjuseks oli vääramatu jõud. Vääramatuks jõuks loevad pooled võlaõigusseaduse § 103 lg 2 kirjeldatud ettenägematuid olukordi ja sündmusi, mis ei olene nende tahtest või muid sündmuseid, mida Eestis kehtiv õigus- ja kohtupraktika tunnistab vääramatu jõuna.</w:t>
      </w:r>
    </w:p>
    <w:p w14:paraId="2D169DC0" w14:textId="77777777" w:rsidR="007F4408" w:rsidRPr="00BE4797" w:rsidRDefault="007F4408" w:rsidP="00A218FF">
      <w:pPr>
        <w:pStyle w:val="text-3mezera"/>
        <w:numPr>
          <w:ilvl w:val="1"/>
          <w:numId w:val="31"/>
        </w:numPr>
        <w:tabs>
          <w:tab w:val="left" w:pos="0"/>
          <w:tab w:val="left" w:pos="142"/>
          <w:tab w:val="left" w:pos="567"/>
        </w:tabs>
        <w:spacing w:before="0"/>
        <w:ind w:left="420"/>
        <w:rPr>
          <w:rFonts w:ascii="Times New Roman" w:hAnsi="Times New Roman"/>
          <w:szCs w:val="24"/>
        </w:rPr>
      </w:pPr>
      <w:r w:rsidRPr="00BE4797">
        <w:rPr>
          <w:rFonts w:ascii="Times New Roman" w:hAnsi="Times New Roman"/>
          <w:szCs w:val="24"/>
        </w:rPr>
        <w:t>Kui lepingu täitmine on takistatud vääramatu jõu asjaolude tõttu, lükkuvad lepingus sätestatud tähtajad edasi vääramatu jõu mõju kehtivuse aja võrra.</w:t>
      </w:r>
    </w:p>
    <w:p w14:paraId="6B0FDDCB" w14:textId="15D3EE12" w:rsidR="00FE2222" w:rsidRDefault="00BE2E38" w:rsidP="00A319A9">
      <w:pPr>
        <w:pStyle w:val="text-3mezera"/>
        <w:numPr>
          <w:ilvl w:val="1"/>
          <w:numId w:val="31"/>
        </w:numPr>
        <w:tabs>
          <w:tab w:val="left" w:pos="0"/>
          <w:tab w:val="left" w:pos="142"/>
          <w:tab w:val="left" w:pos="567"/>
        </w:tabs>
        <w:spacing w:before="0"/>
        <w:ind w:left="420"/>
        <w:rPr>
          <w:rFonts w:ascii="Times New Roman" w:hAnsi="Times New Roman"/>
          <w:szCs w:val="24"/>
        </w:rPr>
      </w:pPr>
      <w:r w:rsidRPr="00BE4797">
        <w:rPr>
          <w:rFonts w:ascii="Times New Roman" w:hAnsi="Times New Roman"/>
          <w:szCs w:val="24"/>
        </w:rPr>
        <w:t>Vääramatu jõuna ei käsitleta pakkumuste esitamise tähtpäeva seisuga õigusaktidega kehtestatud piiranguid. Vääramatu jõu kohaldumise üheks eelduseks on asjaolu ettenägematus. Pakkumuste esitamise tähtpäeva seisuga kehtivad piirangud olid lepingu pooltele teada ning kõik tegevused planeeritakse arvestades pakkumuste esitamise tähtpäeva seisuga kehtiva olukorraga. Kui kehtestatakse täiendavad piirangud, mis takistavad lepingu täitmist, on poolel õigus tugineda vääramatule jõule.</w:t>
      </w:r>
    </w:p>
    <w:p w14:paraId="2CB212DB" w14:textId="77777777" w:rsidR="00470BD1" w:rsidRPr="00A319A9" w:rsidRDefault="00470BD1" w:rsidP="00470BD1">
      <w:pPr>
        <w:pStyle w:val="text-3mezera"/>
        <w:tabs>
          <w:tab w:val="left" w:pos="0"/>
          <w:tab w:val="left" w:pos="142"/>
          <w:tab w:val="left" w:pos="567"/>
        </w:tabs>
        <w:spacing w:before="0"/>
        <w:ind w:left="420"/>
        <w:rPr>
          <w:rStyle w:val="body-0020text-0020indent"/>
          <w:rFonts w:ascii="Times New Roman" w:hAnsi="Times New Roman"/>
          <w:szCs w:val="24"/>
        </w:rPr>
      </w:pPr>
    </w:p>
    <w:p w14:paraId="3B89D5C4" w14:textId="27F80915" w:rsidR="007E42DE" w:rsidRPr="00470BD1" w:rsidRDefault="00FE2222" w:rsidP="00A319A9">
      <w:pPr>
        <w:numPr>
          <w:ilvl w:val="0"/>
          <w:numId w:val="31"/>
        </w:numPr>
        <w:suppressAutoHyphens w:val="0"/>
        <w:ind w:left="420"/>
        <w:jc w:val="both"/>
        <w:outlineLvl w:val="0"/>
        <w:rPr>
          <w:rStyle w:val="body-0020text-0020indent"/>
          <w:b/>
          <w:bCs/>
        </w:rPr>
      </w:pPr>
      <w:r w:rsidRPr="00470BD1">
        <w:rPr>
          <w:rStyle w:val="body-0020text-0020indent"/>
          <w:b/>
          <w:bCs/>
        </w:rPr>
        <w:t>Konfidentsiaalsus ja andmekaitse</w:t>
      </w:r>
      <w:r w:rsidR="007E42DE" w:rsidRPr="00470BD1">
        <w:rPr>
          <w:rStyle w:val="body-0020text-0020indent"/>
          <w:b/>
          <w:bCs/>
        </w:rPr>
        <w:t xml:space="preserve"> </w:t>
      </w:r>
    </w:p>
    <w:p w14:paraId="6FB14CEB" w14:textId="77777777" w:rsidR="00FE36AE" w:rsidRPr="00BE4797" w:rsidRDefault="00FE36AE" w:rsidP="00541D93">
      <w:pPr>
        <w:pStyle w:val="text-3mezera"/>
        <w:widowControl/>
        <w:numPr>
          <w:ilvl w:val="1"/>
          <w:numId w:val="31"/>
        </w:numPr>
        <w:tabs>
          <w:tab w:val="left" w:pos="0"/>
          <w:tab w:val="left" w:pos="142"/>
          <w:tab w:val="left" w:pos="567"/>
        </w:tabs>
        <w:spacing w:before="0" w:line="240" w:lineRule="auto"/>
        <w:ind w:left="420"/>
        <w:rPr>
          <w:rFonts w:ascii="Times New Roman" w:hAnsi="Times New Roman"/>
          <w:szCs w:val="24"/>
        </w:rPr>
      </w:pPr>
      <w:r w:rsidRPr="00BE4797">
        <w:rPr>
          <w:rFonts w:ascii="Times New Roman" w:hAnsi="Times New Roman"/>
          <w:szCs w:val="24"/>
        </w:rPr>
        <w:t>Töövõtja kohustub lepingu kehtivuse ajal ning pärast lepingu lõppemist määramata tähtaja jooksul hoidma konfidentsiaalsena kõiki talle seoses lepingu täitmisega teatavaks saanud andmeid, mille konfidentsiaalsena hoidmise vastu on tellijal eeldatavalt õigustatud huvi.</w:t>
      </w:r>
    </w:p>
    <w:p w14:paraId="7448B009" w14:textId="77777777" w:rsidR="00675169" w:rsidRPr="00BE4797" w:rsidRDefault="00675169" w:rsidP="00541D93">
      <w:pPr>
        <w:pStyle w:val="text-3mezera"/>
        <w:widowControl/>
        <w:numPr>
          <w:ilvl w:val="1"/>
          <w:numId w:val="31"/>
        </w:numPr>
        <w:tabs>
          <w:tab w:val="left" w:pos="0"/>
          <w:tab w:val="left" w:pos="142"/>
          <w:tab w:val="left" w:pos="567"/>
        </w:tabs>
        <w:spacing w:before="0" w:line="240" w:lineRule="auto"/>
        <w:ind w:left="420"/>
        <w:rPr>
          <w:rFonts w:ascii="Times New Roman" w:hAnsi="Times New Roman"/>
          <w:szCs w:val="24"/>
        </w:rPr>
      </w:pPr>
      <w:r w:rsidRPr="00BE4797">
        <w:rPr>
          <w:rFonts w:ascii="Times New Roman" w:hAnsi="Times New Roman"/>
          <w:szCs w:val="24"/>
        </w:rPr>
        <w:t xml:space="preserve">Konfidentsiaalse informatsiooni avaldamine kolmandatele isikutele on lubatud vaid tellija eelneval kirjalikku taasesitamist võimaldavas vormis antud nõusolekul. Lepingus sätestatud konfidentsiaalsuse nõue ei laiene informatsiooni avaldamisele poolte </w:t>
      </w:r>
      <w:r w:rsidRPr="00BE4797">
        <w:rPr>
          <w:rFonts w:ascii="Times New Roman" w:hAnsi="Times New Roman"/>
          <w:szCs w:val="24"/>
        </w:rPr>
        <w:lastRenderedPageBreak/>
        <w:t xml:space="preserve">audiitoritele, advokaatidele, pankadele ning juhtudel, kui pool on õigusaktidest tulenevalt kohustatud informatsiooni avaldama. </w:t>
      </w:r>
    </w:p>
    <w:p w14:paraId="70AC2D8E" w14:textId="77777777" w:rsidR="00E44151" w:rsidRPr="00BE4797" w:rsidRDefault="00E44151" w:rsidP="00541D93">
      <w:pPr>
        <w:pStyle w:val="text-3mezera"/>
        <w:widowControl/>
        <w:numPr>
          <w:ilvl w:val="1"/>
          <w:numId w:val="31"/>
        </w:numPr>
        <w:tabs>
          <w:tab w:val="left" w:pos="0"/>
          <w:tab w:val="left" w:pos="142"/>
          <w:tab w:val="left" w:pos="567"/>
        </w:tabs>
        <w:spacing w:before="0" w:line="240" w:lineRule="auto"/>
        <w:ind w:left="420"/>
        <w:rPr>
          <w:rFonts w:ascii="Times New Roman" w:hAnsi="Times New Roman"/>
          <w:szCs w:val="24"/>
        </w:rPr>
      </w:pPr>
      <w:r w:rsidRPr="00BE4797">
        <w:rPr>
          <w:rFonts w:ascii="Times New Roman" w:hAnsi="Times New Roman"/>
          <w:szCs w:val="24"/>
        </w:rPr>
        <w:t xml:space="preserve">Töövõtja kohustub mitte kasutama konfidentsiaalset teavet isikliku kasu saamise eesmärgil või kolmandate isikute huvides. </w:t>
      </w:r>
    </w:p>
    <w:p w14:paraId="288E14DC" w14:textId="77777777" w:rsidR="00DA73ED" w:rsidRPr="00BE4797" w:rsidRDefault="00DA73ED" w:rsidP="00541D93">
      <w:pPr>
        <w:pStyle w:val="text-3mezera"/>
        <w:widowControl/>
        <w:numPr>
          <w:ilvl w:val="1"/>
          <w:numId w:val="31"/>
        </w:numPr>
        <w:tabs>
          <w:tab w:val="left" w:pos="0"/>
          <w:tab w:val="left" w:pos="142"/>
          <w:tab w:val="left" w:pos="567"/>
        </w:tabs>
        <w:spacing w:before="0" w:line="240" w:lineRule="auto"/>
        <w:ind w:left="420"/>
        <w:rPr>
          <w:rFonts w:ascii="Times New Roman" w:hAnsi="Times New Roman"/>
          <w:szCs w:val="24"/>
        </w:rPr>
      </w:pPr>
      <w:r w:rsidRPr="00BE4797">
        <w:rPr>
          <w:rFonts w:ascii="Times New Roman" w:hAnsi="Times New Roman"/>
          <w:szCs w:val="24"/>
        </w:rPr>
        <w:t xml:space="preserve">Töövõtja kohustub tagama, et tema esindaja(d), töötajad, lepingupartnerid ning muud isikud, keda ta oma kohustuste täitmisel kasutab, oleksid käesolevas lepingus sätestatud konfidentsiaalsuse kohustusest teadlikud ning nõudma nimetatud isikutelt selle kohustuse tingimusteta ja tähtajatut täitmist. </w:t>
      </w:r>
    </w:p>
    <w:p w14:paraId="5312B8ED" w14:textId="400A3FB5" w:rsidR="00D513A8" w:rsidRDefault="008A3B17" w:rsidP="00541D93">
      <w:pPr>
        <w:pStyle w:val="text-3mezera"/>
        <w:widowControl/>
        <w:numPr>
          <w:ilvl w:val="1"/>
          <w:numId w:val="31"/>
        </w:numPr>
        <w:tabs>
          <w:tab w:val="left" w:pos="0"/>
          <w:tab w:val="left" w:pos="142"/>
          <w:tab w:val="left" w:pos="567"/>
        </w:tabs>
        <w:spacing w:before="0" w:line="240" w:lineRule="auto"/>
        <w:ind w:left="420"/>
        <w:rPr>
          <w:rFonts w:ascii="Times New Roman" w:hAnsi="Times New Roman"/>
          <w:szCs w:val="24"/>
        </w:rPr>
      </w:pPr>
      <w:r w:rsidRPr="00BE4797">
        <w:rPr>
          <w:rFonts w:ascii="Times New Roman" w:hAnsi="Times New Roman"/>
          <w:szCs w:val="24"/>
        </w:rPr>
        <w:t>Töövõtja kohustub tagama lepingu täitmise käigus isikuandmete töötlemise õiguspärasuse ning vastavuse isikuandmete kaitse üldmääruses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p>
    <w:p w14:paraId="3EBF40C5" w14:textId="77777777" w:rsidR="00470BD1" w:rsidRPr="00A319A9" w:rsidRDefault="00470BD1" w:rsidP="00470BD1">
      <w:pPr>
        <w:pStyle w:val="text-3mezera"/>
        <w:widowControl/>
        <w:tabs>
          <w:tab w:val="left" w:pos="0"/>
          <w:tab w:val="left" w:pos="142"/>
          <w:tab w:val="left" w:pos="567"/>
        </w:tabs>
        <w:spacing w:before="0" w:line="240" w:lineRule="auto"/>
        <w:ind w:left="1128"/>
        <w:rPr>
          <w:rFonts w:ascii="Times New Roman" w:hAnsi="Times New Roman"/>
          <w:szCs w:val="24"/>
        </w:rPr>
      </w:pPr>
    </w:p>
    <w:p w14:paraId="0A8AF324" w14:textId="77777777" w:rsidR="00D513A8" w:rsidRPr="00541D93" w:rsidRDefault="00D513A8" w:rsidP="00A319A9">
      <w:pPr>
        <w:pStyle w:val="Loendilik"/>
        <w:numPr>
          <w:ilvl w:val="0"/>
          <w:numId w:val="31"/>
        </w:numPr>
        <w:ind w:left="420"/>
        <w:rPr>
          <w:b/>
          <w:bCs/>
          <w:lang w:val="cs-CZ"/>
          <w14:ligatures w14:val="standardContextual"/>
        </w:rPr>
      </w:pPr>
      <w:r w:rsidRPr="00541D93">
        <w:rPr>
          <w:b/>
          <w:bCs/>
          <w:lang w:val="cs-CZ"/>
          <w14:ligatures w14:val="standardContextual"/>
        </w:rPr>
        <w:t>Teade edastamine ja poolte esindajad</w:t>
      </w:r>
    </w:p>
    <w:p w14:paraId="4DEBB3AC" w14:textId="77777777" w:rsidR="00F871D0" w:rsidRPr="00BE4797" w:rsidRDefault="00F871D0" w:rsidP="00541D93">
      <w:pPr>
        <w:pStyle w:val="Default"/>
        <w:numPr>
          <w:ilvl w:val="1"/>
          <w:numId w:val="31"/>
        </w:numPr>
        <w:ind w:left="420"/>
        <w:jc w:val="both"/>
        <w:rPr>
          <w:rFonts w:ascii="Times New Roman" w:hAnsi="Times New Roman" w:cs="Times New Roman"/>
        </w:rPr>
      </w:pPr>
      <w:r w:rsidRPr="00BE4797">
        <w:rPr>
          <w:rFonts w:ascii="Times New Roman" w:hAnsi="Times New Roman" w:cs="Times New Roman"/>
        </w:rPr>
        <w:t>Pooled kohustuvad teineteist teavitama mistahes Lepinguga seotud olulistest asjaoludest, mille vastu teisel Poolel on äratuntav huvi.</w:t>
      </w:r>
    </w:p>
    <w:p w14:paraId="7A64C31D" w14:textId="0209B34F" w:rsidR="005C06DA" w:rsidRPr="00BE4797" w:rsidRDefault="005C06DA" w:rsidP="00541D93">
      <w:pPr>
        <w:pStyle w:val="Default"/>
        <w:numPr>
          <w:ilvl w:val="1"/>
          <w:numId w:val="31"/>
        </w:numPr>
        <w:ind w:left="420"/>
        <w:jc w:val="both"/>
        <w:rPr>
          <w:rFonts w:ascii="Times New Roman" w:hAnsi="Times New Roman" w:cs="Times New Roman"/>
        </w:rPr>
      </w:pPr>
      <w:r w:rsidRPr="00BE4797">
        <w:rPr>
          <w:rFonts w:ascii="Times New Roman" w:hAnsi="Times New Roman" w:cs="Times New Roman"/>
        </w:rPr>
        <w:t>Töövõtja on kohustatud teatama tellijale 3 (kolme) päeva jooksul e-posti teel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r>
        <w:rPr>
          <w:rFonts w:ascii="Times New Roman" w:hAnsi="Times New Roman" w:cs="Times New Roman"/>
        </w:rPr>
        <w:t>.</w:t>
      </w:r>
    </w:p>
    <w:p w14:paraId="0E0C5657" w14:textId="77777777" w:rsidR="00794411" w:rsidRPr="00BE4797" w:rsidRDefault="00794411" w:rsidP="00541D93">
      <w:pPr>
        <w:pStyle w:val="Default"/>
        <w:numPr>
          <w:ilvl w:val="1"/>
          <w:numId w:val="31"/>
        </w:numPr>
        <w:ind w:left="420"/>
        <w:jc w:val="both"/>
        <w:rPr>
          <w:rFonts w:ascii="Times New Roman" w:hAnsi="Times New Roman" w:cs="Times New Roman"/>
        </w:rPr>
      </w:pPr>
      <w:r w:rsidRPr="00BE4797">
        <w:rPr>
          <w:rFonts w:ascii="Times New Roman" w:hAnsi="Times New Roman" w:cs="Times New Roman"/>
        </w:rPr>
        <w:t>Töövõtja on kohustatud lepingu täitmist takistavate asjaolude ilmnemisel võtma koheselt ühendust tööde üleandmise akti koostajaga või tellija esindajaga.</w:t>
      </w:r>
    </w:p>
    <w:p w14:paraId="205A5D63" w14:textId="77777777" w:rsidR="009B3399" w:rsidRPr="00BE4797" w:rsidRDefault="009B3399" w:rsidP="00541D93">
      <w:pPr>
        <w:pStyle w:val="Default"/>
        <w:numPr>
          <w:ilvl w:val="1"/>
          <w:numId w:val="31"/>
        </w:numPr>
        <w:ind w:left="420"/>
        <w:jc w:val="both"/>
        <w:rPr>
          <w:rFonts w:ascii="Times New Roman" w:hAnsi="Times New Roman" w:cs="Times New Roman"/>
        </w:rPr>
      </w:pPr>
      <w:r w:rsidRPr="00BE4797">
        <w:rPr>
          <w:rFonts w:ascii="Times New Roman" w:hAnsi="Times New Roman" w:cs="Times New Roman"/>
        </w:rPr>
        <w:t xml:space="preserve">Lepinguga seotud teated peavad olema kirjalikus vormis, s.t digitaalselt allkirjastatud, välja arvatud, kui teade on informatiivne ja selle edastamisel teisele Poolele ei ole õiguslikke tagajärgi. </w:t>
      </w:r>
    </w:p>
    <w:p w14:paraId="634258D4" w14:textId="77777777" w:rsidR="00C47D6A" w:rsidRPr="00BE4797" w:rsidRDefault="00C47D6A" w:rsidP="00541D93">
      <w:pPr>
        <w:pStyle w:val="Default"/>
        <w:numPr>
          <w:ilvl w:val="1"/>
          <w:numId w:val="31"/>
        </w:numPr>
        <w:ind w:left="420"/>
        <w:jc w:val="both"/>
        <w:rPr>
          <w:rFonts w:ascii="Times New Roman" w:hAnsi="Times New Roman" w:cs="Times New Roman"/>
        </w:rPr>
      </w:pPr>
      <w:r w:rsidRPr="00BE4797">
        <w:rPr>
          <w:rFonts w:ascii="Times New Roman" w:hAnsi="Times New Roman" w:cs="Times New Roman"/>
        </w:rPr>
        <w:t>Lepinguga seotud teated edastatakse teisele poolele lepingus märgitud kontaktandmetel. Kontaktandmete muutusest on pool kohustatud koheselt informeerima teist poolt. Kuni kontaktandmete muutusest teavitamiseni loetakse teade nõuetekohaselt edastatuks, kui see on saadetud poolele lepingus märgitud kontaktandmetel.</w:t>
      </w:r>
    </w:p>
    <w:p w14:paraId="67D02010" w14:textId="77777777" w:rsidR="00177085" w:rsidRPr="00BE4797" w:rsidRDefault="00177085" w:rsidP="00541D93">
      <w:pPr>
        <w:pStyle w:val="Default"/>
        <w:numPr>
          <w:ilvl w:val="1"/>
          <w:numId w:val="31"/>
        </w:numPr>
        <w:ind w:left="420"/>
        <w:jc w:val="both"/>
        <w:rPr>
          <w:rFonts w:ascii="Times New Roman" w:hAnsi="Times New Roman" w:cs="Times New Roman"/>
        </w:rPr>
      </w:pPr>
      <w:r w:rsidRPr="00BE4797">
        <w:rPr>
          <w:rFonts w:ascii="Times New Roman" w:hAnsi="Times New Roman" w:cs="Times New Roman"/>
        </w:rPr>
        <w:t>E-kirja teel, sh digitaalselt allkirjastatud dokumentide, saatmise korral loetakse teade kättesaaduks alates teate edastamisele järgnevast tööpäevast.</w:t>
      </w:r>
    </w:p>
    <w:p w14:paraId="2FE269EA" w14:textId="77777777" w:rsidR="003A2F48" w:rsidRPr="00BE4797" w:rsidRDefault="003A2F48" w:rsidP="00541D93">
      <w:pPr>
        <w:pStyle w:val="Default"/>
        <w:numPr>
          <w:ilvl w:val="1"/>
          <w:numId w:val="31"/>
        </w:numPr>
        <w:ind w:left="420"/>
        <w:jc w:val="both"/>
        <w:rPr>
          <w:rFonts w:ascii="Times New Roman" w:hAnsi="Times New Roman" w:cs="Times New Roman"/>
        </w:rPr>
      </w:pPr>
      <w:r w:rsidRPr="00BE4797">
        <w:rPr>
          <w:rFonts w:ascii="Times New Roman" w:hAnsi="Times New Roman" w:cs="Times New Roman"/>
        </w:rPr>
        <w:t>Poolte volitatud esindajad on:</w:t>
      </w:r>
    </w:p>
    <w:p w14:paraId="5BD355B2" w14:textId="77777777" w:rsidR="00587061" w:rsidRPr="00BE4797" w:rsidRDefault="00587061" w:rsidP="00587061">
      <w:pPr>
        <w:pStyle w:val="Default"/>
        <w:numPr>
          <w:ilvl w:val="2"/>
          <w:numId w:val="31"/>
        </w:numPr>
        <w:jc w:val="both"/>
        <w:rPr>
          <w:rFonts w:ascii="Times New Roman" w:hAnsi="Times New Roman" w:cs="Times New Roman"/>
        </w:rPr>
      </w:pPr>
      <w:r w:rsidRPr="00BE4797">
        <w:rPr>
          <w:rFonts w:ascii="Times New Roman" w:hAnsi="Times New Roman" w:cs="Times New Roman"/>
        </w:rPr>
        <w:t xml:space="preserve">Tellija esindaja on </w:t>
      </w:r>
    </w:p>
    <w:p w14:paraId="52690F63" w14:textId="77777777" w:rsidR="00791063" w:rsidRDefault="00791063" w:rsidP="00791063">
      <w:pPr>
        <w:pStyle w:val="Default"/>
        <w:numPr>
          <w:ilvl w:val="2"/>
          <w:numId w:val="31"/>
        </w:numPr>
        <w:jc w:val="both"/>
        <w:rPr>
          <w:rFonts w:ascii="Times New Roman" w:hAnsi="Times New Roman" w:cs="Times New Roman"/>
        </w:rPr>
      </w:pPr>
      <w:r w:rsidRPr="00BE4797">
        <w:rPr>
          <w:rFonts w:ascii="Times New Roman" w:hAnsi="Times New Roman" w:cs="Times New Roman"/>
        </w:rPr>
        <w:t>Töövõtja esindaja on</w:t>
      </w:r>
    </w:p>
    <w:p w14:paraId="388446DC" w14:textId="77777777" w:rsidR="00541D93" w:rsidRPr="00BE4797" w:rsidRDefault="00541D93" w:rsidP="00541D93">
      <w:pPr>
        <w:pStyle w:val="Default"/>
        <w:ind w:left="2148"/>
        <w:jc w:val="both"/>
        <w:rPr>
          <w:rFonts w:ascii="Times New Roman" w:hAnsi="Times New Roman" w:cs="Times New Roman"/>
        </w:rPr>
      </w:pPr>
    </w:p>
    <w:p w14:paraId="270832C7" w14:textId="3BB7966D" w:rsidR="00753CEC" w:rsidRPr="00BE4797" w:rsidRDefault="00753CEC" w:rsidP="00D307A0">
      <w:pPr>
        <w:pStyle w:val="Default"/>
        <w:numPr>
          <w:ilvl w:val="0"/>
          <w:numId w:val="31"/>
        </w:numPr>
        <w:ind w:left="420"/>
        <w:jc w:val="both"/>
        <w:rPr>
          <w:rFonts w:ascii="Times New Roman" w:hAnsi="Times New Roman" w:cs="Times New Roman"/>
          <w:b/>
          <w:bCs/>
        </w:rPr>
      </w:pPr>
      <w:r>
        <w:rPr>
          <w:rFonts w:ascii="Times New Roman" w:hAnsi="Times New Roman" w:cs="Times New Roman"/>
          <w:b/>
          <w:bCs/>
        </w:rPr>
        <w:t>L</w:t>
      </w:r>
      <w:r w:rsidRPr="461E5D77">
        <w:rPr>
          <w:rFonts w:ascii="Times New Roman" w:hAnsi="Times New Roman" w:cs="Times New Roman"/>
          <w:b/>
          <w:bCs/>
        </w:rPr>
        <w:t>epingu kehtivus, muutmine ja lõpetamine</w:t>
      </w:r>
    </w:p>
    <w:p w14:paraId="3D855B73" w14:textId="77777777" w:rsidR="001C0988" w:rsidRDefault="001C0988" w:rsidP="005616FB">
      <w:pPr>
        <w:numPr>
          <w:ilvl w:val="1"/>
          <w:numId w:val="31"/>
        </w:numPr>
        <w:suppressAutoHyphens w:val="0"/>
        <w:ind w:left="420"/>
        <w:jc w:val="both"/>
        <w:outlineLvl w:val="0"/>
      </w:pPr>
      <w:r w:rsidRPr="00BE4797">
        <w:t xml:space="preserve">Leping jõustub lepingu sõlmimisel  ja kehtib kuni </w:t>
      </w:r>
      <w:sdt>
        <w:sdtPr>
          <w:rPr>
            <w:noProof/>
          </w:rPr>
          <w:id w:val="-755979243"/>
          <w:placeholder>
            <w:docPart w:val="B8ADFB57495F456A9A07E10FF25124FF"/>
          </w:placeholder>
          <w:date>
            <w:dateFormat w:val="d.MM.yyyy"/>
            <w:lid w:val="et-EE"/>
            <w:storeMappedDataAs w:val="dateTime"/>
            <w:calendar w:val="gregorian"/>
          </w:date>
        </w:sdtPr>
        <w:sdtEndPr/>
        <w:sdtContent>
          <w:r w:rsidRPr="00BE4797">
            <w:rPr>
              <w:noProof/>
            </w:rPr>
            <w:t>[Vali kuupäev]</w:t>
          </w:r>
        </w:sdtContent>
      </w:sdt>
      <w:r w:rsidRPr="00BE4797">
        <w:t xml:space="preserve"> ja/või kõikide lepinguliste kohustuste täitmiseni mõlema poole poolt. </w:t>
      </w:r>
    </w:p>
    <w:p w14:paraId="3063564B" w14:textId="77777777" w:rsidR="00020E05" w:rsidRDefault="00C52EB2" w:rsidP="005616FB">
      <w:pPr>
        <w:numPr>
          <w:ilvl w:val="1"/>
          <w:numId w:val="31"/>
        </w:numPr>
        <w:suppressAutoHyphens w:val="0"/>
        <w:ind w:left="420"/>
        <w:jc w:val="both"/>
        <w:outlineLvl w:val="0"/>
      </w:pPr>
      <w:r>
        <w:t xml:space="preserve">Teenuse osutamisega alustatakse 01.07.2024. </w:t>
      </w:r>
      <w:r w:rsidRPr="00BE4797">
        <w:t>Hankemenetluse kestvusest tulenevatel põhjustel võib teenuste osutamist alustada ka hiljem.</w:t>
      </w:r>
    </w:p>
    <w:p w14:paraId="4351A2D3" w14:textId="76F5023A" w:rsidR="00356211" w:rsidRPr="00020E05" w:rsidRDefault="00356211" w:rsidP="005616FB">
      <w:pPr>
        <w:numPr>
          <w:ilvl w:val="1"/>
          <w:numId w:val="31"/>
        </w:numPr>
        <w:suppressAutoHyphens w:val="0"/>
        <w:ind w:left="420"/>
        <w:jc w:val="both"/>
        <w:outlineLvl w:val="0"/>
      </w:pPr>
      <w:r>
        <w:t>Kui töövõtja ei alusta või ei lõpeta raiesmikul tööd 7 (seitsme) päeva jooksul peale töö üleandmise aktis ettenähtud tööde alustamise või lõpetamise tähtpäeva, on tellijal õigus anda töö teisele tegijale ning tellijal on õigus vähendada lepingu mahtu või leping ühepoolselt ilma etteteatamise tähtajata üles öelda.</w:t>
      </w:r>
    </w:p>
    <w:p w14:paraId="62FF3BAB" w14:textId="77777777" w:rsidR="00DB1116" w:rsidRPr="00BE4797" w:rsidRDefault="00DB1116" w:rsidP="005616FB">
      <w:pPr>
        <w:numPr>
          <w:ilvl w:val="1"/>
          <w:numId w:val="31"/>
        </w:numPr>
        <w:suppressAutoHyphens w:val="0"/>
        <w:ind w:left="420"/>
        <w:jc w:val="both"/>
        <w:outlineLvl w:val="0"/>
      </w:pPr>
      <w:r w:rsidRPr="00BE4797">
        <w:t xml:space="preserve">Tellijal on õigus leping peatada, kui töövõtja ei täida tööohutusnõudeid ja RMK keskkonnanõudeid ning nõuda puuduste kõrvaldamist. </w:t>
      </w:r>
    </w:p>
    <w:p w14:paraId="0FEF0648" w14:textId="77777777" w:rsidR="004E6FA6" w:rsidRDefault="00D03426" w:rsidP="005616FB">
      <w:pPr>
        <w:numPr>
          <w:ilvl w:val="1"/>
          <w:numId w:val="31"/>
        </w:numPr>
        <w:suppressAutoHyphens w:val="0"/>
        <w:ind w:left="420"/>
        <w:jc w:val="both"/>
        <w:outlineLvl w:val="0"/>
      </w:pPr>
      <w:r w:rsidRPr="00BE4797">
        <w:t>Tellijal on õigus leping ilma etteteatamisajata ennetähtaegselt üles öelda ja nõuda tekitatud kahju hüvitamist:</w:t>
      </w:r>
    </w:p>
    <w:p w14:paraId="0CD260DA" w14:textId="4405071F" w:rsidR="00E336A1" w:rsidRDefault="00E336A1" w:rsidP="005616FB">
      <w:pPr>
        <w:numPr>
          <w:ilvl w:val="2"/>
          <w:numId w:val="31"/>
        </w:numPr>
        <w:suppressAutoHyphens w:val="0"/>
        <w:ind w:leftChars="720" w:left="2448"/>
        <w:jc w:val="both"/>
        <w:outlineLvl w:val="0"/>
      </w:pPr>
      <w:r w:rsidRPr="00BE4797">
        <w:lastRenderedPageBreak/>
        <w:t>kui töövõtja või töövõtja töötaja omastab või teeb katse ebaseaduslikult omastada puitu;</w:t>
      </w:r>
    </w:p>
    <w:p w14:paraId="244FDCDA" w14:textId="77777777" w:rsidR="00223E63" w:rsidRPr="00BE4797" w:rsidRDefault="00223E63" w:rsidP="005616FB">
      <w:pPr>
        <w:pStyle w:val="Loendilik"/>
        <w:numPr>
          <w:ilvl w:val="2"/>
          <w:numId w:val="31"/>
        </w:numPr>
        <w:suppressAutoHyphens w:val="0"/>
        <w:ind w:leftChars="720" w:left="2448"/>
        <w:jc w:val="both"/>
        <w:outlineLvl w:val="0"/>
      </w:pPr>
      <w:r w:rsidRPr="00BE4797">
        <w:t>kui tellija on korduvalt rakendanud töövõtjale sanktsioone;</w:t>
      </w:r>
    </w:p>
    <w:p w14:paraId="1E1E569E" w14:textId="77777777" w:rsidR="00536AC4" w:rsidRPr="00BE4797" w:rsidRDefault="00536AC4" w:rsidP="005616FB">
      <w:pPr>
        <w:pStyle w:val="Loendilik"/>
        <w:numPr>
          <w:ilvl w:val="2"/>
          <w:numId w:val="31"/>
        </w:numPr>
        <w:suppressAutoHyphens w:val="0"/>
        <w:ind w:leftChars="720" w:left="2448"/>
        <w:jc w:val="both"/>
        <w:outlineLvl w:val="0"/>
      </w:pPr>
      <w:r w:rsidRPr="00BE4797">
        <w:t>kui töövõtja on korduvalt eiranud tellija nõudmisi;</w:t>
      </w:r>
    </w:p>
    <w:p w14:paraId="7B141BC2" w14:textId="77777777" w:rsidR="00B9308A" w:rsidRPr="00BE4797" w:rsidRDefault="00B9308A" w:rsidP="005616FB">
      <w:pPr>
        <w:pStyle w:val="Loendilik"/>
        <w:numPr>
          <w:ilvl w:val="2"/>
          <w:numId w:val="31"/>
        </w:numPr>
        <w:suppressAutoHyphens w:val="0"/>
        <w:ind w:leftChars="720" w:left="2448"/>
        <w:jc w:val="both"/>
        <w:outlineLvl w:val="0"/>
      </w:pPr>
      <w:r w:rsidRPr="00BE4797">
        <w:rPr>
          <w:lang w:val="cs-CZ"/>
        </w:rPr>
        <w:t>kui töövõtja on korduvalt rikkunud lepingu tingimusi;</w:t>
      </w:r>
    </w:p>
    <w:p w14:paraId="026D96C2" w14:textId="332419CF" w:rsidR="00047403" w:rsidRPr="00BE4797" w:rsidRDefault="00047403" w:rsidP="005616FB">
      <w:pPr>
        <w:pStyle w:val="Loendilik"/>
        <w:numPr>
          <w:ilvl w:val="2"/>
          <w:numId w:val="31"/>
        </w:numPr>
        <w:suppressAutoHyphens w:val="0"/>
        <w:ind w:leftChars="720" w:left="2448"/>
        <w:jc w:val="both"/>
        <w:outlineLvl w:val="0"/>
      </w:pPr>
      <w:r>
        <w:rPr>
          <w:lang w:val="cs-CZ"/>
        </w:rPr>
        <w:t>k</w:t>
      </w:r>
      <w:r w:rsidRPr="00BE4797">
        <w:rPr>
          <w:lang w:val="cs-CZ"/>
        </w:rPr>
        <w:t>ui töövõtja ei kõrvalda tellija poolt märgitud puudusi nimetatud tähtajaks;</w:t>
      </w:r>
    </w:p>
    <w:p w14:paraId="660EC268" w14:textId="129FADD3" w:rsidR="00334471" w:rsidRPr="009A54DB" w:rsidRDefault="00334471" w:rsidP="005616FB">
      <w:pPr>
        <w:pStyle w:val="Loendilik"/>
        <w:numPr>
          <w:ilvl w:val="2"/>
          <w:numId w:val="31"/>
        </w:numPr>
        <w:suppressAutoHyphens w:val="0"/>
        <w:ind w:leftChars="720" w:left="2448"/>
        <w:jc w:val="both"/>
        <w:outlineLvl w:val="0"/>
        <w:rPr>
          <w:lang w:val="cs-CZ"/>
        </w:rPr>
      </w:pPr>
      <w:r>
        <w:rPr>
          <w:lang w:val="cs-CZ"/>
        </w:rPr>
        <w:t>k</w:t>
      </w:r>
      <w:r w:rsidRPr="009A54DB">
        <w:rPr>
          <w:lang w:val="cs-CZ"/>
        </w:rPr>
        <w:t xml:space="preserve">ui töövõtja ei allkirjasta </w:t>
      </w:r>
      <w:r w:rsidRPr="002B75E6">
        <w:rPr>
          <w:lang w:val="cs-CZ"/>
        </w:rPr>
        <w:t>punktis 3.4 määratud</w:t>
      </w:r>
      <w:r w:rsidRPr="009A54DB">
        <w:rPr>
          <w:lang w:val="cs-CZ"/>
        </w:rPr>
        <w:t xml:space="preserve"> tähtajaks tööajagraafikut ja on õigus pidada kinni tagatisraha;</w:t>
      </w:r>
    </w:p>
    <w:p w14:paraId="4735B093" w14:textId="77777777" w:rsidR="00E17339" w:rsidRPr="00BE4797" w:rsidRDefault="00E17339" w:rsidP="005616FB">
      <w:pPr>
        <w:pStyle w:val="Loendilik"/>
        <w:numPr>
          <w:ilvl w:val="2"/>
          <w:numId w:val="31"/>
        </w:numPr>
        <w:suppressAutoHyphens w:val="0"/>
        <w:ind w:leftChars="720" w:left="2448"/>
        <w:jc w:val="both"/>
        <w:outlineLvl w:val="0"/>
      </w:pPr>
      <w:r w:rsidRPr="00BE4797">
        <w:t>töövõtja tegevuse või tegevusetuse tõttu ei suuda töövõtja alustada töid ühe nädala jooksul üleandmise aktis sätestatud ajal ja tingimustel;</w:t>
      </w:r>
    </w:p>
    <w:p w14:paraId="76BE4C9B" w14:textId="77777777" w:rsidR="00417638" w:rsidRPr="00BE4797" w:rsidRDefault="00417638" w:rsidP="005616FB">
      <w:pPr>
        <w:pStyle w:val="Loendilik"/>
        <w:numPr>
          <w:ilvl w:val="2"/>
          <w:numId w:val="31"/>
        </w:numPr>
        <w:suppressAutoHyphens w:val="0"/>
        <w:ind w:leftChars="720" w:left="2448"/>
        <w:jc w:val="both"/>
        <w:outlineLvl w:val="0"/>
      </w:pPr>
      <w:r w:rsidRPr="00BE4797">
        <w:t>töövõtja on muutunud maksejõuetuks või tema suhtes on algatatud pankroti- või likvideerimis</w:t>
      </w:r>
      <w:r w:rsidRPr="00BE4797">
        <w:softHyphen/>
        <w:t>menetlus.</w:t>
      </w:r>
    </w:p>
    <w:p w14:paraId="059B430E" w14:textId="77777777" w:rsidR="00A64ECB" w:rsidRPr="00BE4797" w:rsidRDefault="00A64ECB" w:rsidP="00D307A0">
      <w:pPr>
        <w:pStyle w:val="Loendilik"/>
        <w:numPr>
          <w:ilvl w:val="1"/>
          <w:numId w:val="31"/>
        </w:numPr>
        <w:suppressAutoHyphens w:val="0"/>
        <w:ind w:left="420"/>
        <w:jc w:val="both"/>
        <w:outlineLvl w:val="0"/>
      </w:pPr>
      <w:r w:rsidRPr="00BE4797">
        <w:t xml:space="preserve">Lepingupooled ei tohi lepingust tulenevaid õigusi ega kohustusi üle anda ega muul viisil loovutada kolmandale isikule ilma teise poole eelneva kirjaliku nõusolekuta. </w:t>
      </w:r>
    </w:p>
    <w:p w14:paraId="461597AC" w14:textId="77777777" w:rsidR="00BD0F93" w:rsidRPr="00BE4797" w:rsidRDefault="00BD0F93" w:rsidP="00D307A0">
      <w:pPr>
        <w:pStyle w:val="Loendilik"/>
        <w:numPr>
          <w:ilvl w:val="1"/>
          <w:numId w:val="31"/>
        </w:numPr>
        <w:suppressAutoHyphens w:val="0"/>
        <w:ind w:left="420"/>
        <w:jc w:val="both"/>
        <w:outlineLvl w:val="0"/>
      </w:pPr>
      <w:r>
        <w:t xml:space="preserve">Lepingu  korralise ülesütlemise õigus on ainult tellijal. Tellija võib lepingu mõjuva põhjuse olemasolul ennetähtaegselt üles öelda, eelkõige kui tal puuduvad lepingu täitmiseks rahalised vahendid või kaob vajaduse teenuse järele. Tellija teatab lepingu partnerile sellest 15 kalendripäeva ette. Lepingu lõpetamine ei muuda kehtetuks lepingu alusel sõlmitud tellimusi. </w:t>
      </w:r>
    </w:p>
    <w:p w14:paraId="0456C4EC" w14:textId="77777777" w:rsidR="00223E63" w:rsidRPr="00BE4797" w:rsidRDefault="00223E63" w:rsidP="0064456C">
      <w:pPr>
        <w:pStyle w:val="Loendilik"/>
        <w:suppressAutoHyphens w:val="0"/>
        <w:ind w:left="1128"/>
        <w:jc w:val="both"/>
        <w:outlineLvl w:val="0"/>
      </w:pPr>
    </w:p>
    <w:p w14:paraId="796BC98C" w14:textId="77777777" w:rsidR="000B2350" w:rsidRPr="00367A17" w:rsidRDefault="003C29C8" w:rsidP="003C29C8">
      <w:pPr>
        <w:suppressAutoHyphens w:val="0"/>
        <w:jc w:val="both"/>
        <w:outlineLvl w:val="0"/>
        <w:rPr>
          <w:b/>
        </w:rPr>
      </w:pPr>
      <w:r w:rsidRPr="00367A17">
        <w:rPr>
          <w:b/>
        </w:rPr>
        <w:t xml:space="preserve">17. </w:t>
      </w:r>
      <w:r w:rsidR="000B2350" w:rsidRPr="00367A17">
        <w:rPr>
          <w:b/>
        </w:rPr>
        <w:t>Lõppsätted</w:t>
      </w:r>
    </w:p>
    <w:p w14:paraId="2DA3C7B7" w14:textId="77777777" w:rsidR="00B276D5" w:rsidRDefault="00B276D5" w:rsidP="00B276D5">
      <w:pPr>
        <w:pStyle w:val="Loendilik"/>
        <w:numPr>
          <w:ilvl w:val="1"/>
          <w:numId w:val="19"/>
        </w:numPr>
        <w:suppressAutoHyphens w:val="0"/>
        <w:jc w:val="both"/>
        <w:outlineLvl w:val="0"/>
      </w:pPr>
      <w:r w:rsidRPr="00BE4797">
        <w:t>Pooled juhinduvad lepingu täitmisel Eesti Vabariigis kehtivatest õigusaktidest, eelkõige kohaldatakse lepingus reguleerimata küsimustes võlaõigusseaduses vastava lepinguliigi kohta sätestatut.</w:t>
      </w:r>
    </w:p>
    <w:p w14:paraId="44A34EDC" w14:textId="77777777" w:rsidR="0093505D" w:rsidRPr="00BE4797" w:rsidRDefault="0093505D" w:rsidP="0093505D">
      <w:pPr>
        <w:pStyle w:val="Loendilik"/>
        <w:numPr>
          <w:ilvl w:val="1"/>
          <w:numId w:val="19"/>
        </w:numPr>
        <w:suppressAutoHyphens w:val="0"/>
        <w:jc w:val="both"/>
        <w:outlineLvl w:val="0"/>
      </w:pPr>
      <w:r w:rsidRPr="00BE4797">
        <w:t>Lepingu muudatused vormistatakse kirjalikult Lepingu lisana.</w:t>
      </w:r>
    </w:p>
    <w:p w14:paraId="69572D10" w14:textId="77777777" w:rsidR="00C4672B" w:rsidRPr="00BE4797" w:rsidRDefault="00C4672B" w:rsidP="00C4672B">
      <w:pPr>
        <w:pStyle w:val="Loendilik"/>
        <w:numPr>
          <w:ilvl w:val="1"/>
          <w:numId w:val="19"/>
        </w:numPr>
        <w:suppressAutoHyphens w:val="0"/>
        <w:jc w:val="both"/>
        <w:outlineLvl w:val="0"/>
      </w:pPr>
      <w:r w:rsidRPr="00BE4797">
        <w:t>Kõik lepingu muudatused jõustuvad pärast nende allakirjutamist mõlema poole poolt allakirjutamise momendist või poolte poolt kirjalikult määratud tähtajal.</w:t>
      </w:r>
    </w:p>
    <w:p w14:paraId="31087F1B" w14:textId="77777777" w:rsidR="00A27BE8" w:rsidRPr="00BE4797" w:rsidRDefault="00A27BE8" w:rsidP="00A27BE8">
      <w:pPr>
        <w:pStyle w:val="Loendilik"/>
        <w:numPr>
          <w:ilvl w:val="1"/>
          <w:numId w:val="19"/>
        </w:numPr>
        <w:suppressAutoHyphens w:val="0"/>
        <w:jc w:val="both"/>
        <w:outlineLvl w:val="0"/>
      </w:pPr>
      <w:r w:rsidRPr="00BE4797">
        <w:t>Töövõtja on teadlik, et leping on avaliku teabe seaduses sätestatud ulatuses avalik.</w:t>
      </w:r>
    </w:p>
    <w:p w14:paraId="015C6646" w14:textId="77777777" w:rsidR="005041D3" w:rsidRPr="00BE4797" w:rsidRDefault="005041D3" w:rsidP="005041D3">
      <w:pPr>
        <w:pStyle w:val="Loendilik"/>
        <w:numPr>
          <w:ilvl w:val="1"/>
          <w:numId w:val="19"/>
        </w:numPr>
        <w:suppressAutoHyphens w:val="0"/>
        <w:jc w:val="both"/>
        <w:outlineLvl w:val="0"/>
      </w:pPr>
      <w:r w:rsidRPr="00BE4797">
        <w:t>Lepinguga seonduvaid eriarvamusi ja vaidlusi lahendavad pooled eelkõige läbirääkimiste teel. Kui lepingust tulenevaid vaidlusi ei õnnestu lahendada poolte läbirääkimistega, lahendatakse vaidlus õigusaktidega sätestatud korras Harju maakohtus.</w:t>
      </w:r>
    </w:p>
    <w:p w14:paraId="7BF5D7DE" w14:textId="77777777" w:rsidR="007D0842" w:rsidRDefault="007D0842" w:rsidP="007D0842">
      <w:pPr>
        <w:pStyle w:val="Loendilik"/>
        <w:numPr>
          <w:ilvl w:val="1"/>
          <w:numId w:val="19"/>
        </w:numPr>
        <w:suppressAutoHyphens w:val="0"/>
        <w:jc w:val="both"/>
        <w:outlineLvl w:val="0"/>
      </w:pPr>
      <w:r w:rsidRPr="00BE4797">
        <w:t>Leping on allkirjastatud digitaalselt.</w:t>
      </w:r>
    </w:p>
    <w:p w14:paraId="5965ABAD" w14:textId="77777777" w:rsidR="000B2350" w:rsidRDefault="000B2350" w:rsidP="00367A17">
      <w:pPr>
        <w:suppressAutoHyphens w:val="0"/>
        <w:jc w:val="both"/>
        <w:outlineLvl w:val="0"/>
      </w:pPr>
    </w:p>
    <w:p w14:paraId="2C77E65D" w14:textId="77777777" w:rsidR="000B2350" w:rsidRPr="00BB521E" w:rsidRDefault="000B2350" w:rsidP="000B2350">
      <w:pPr>
        <w:spacing w:line="240" w:lineRule="exact"/>
        <w:jc w:val="both"/>
      </w:pPr>
    </w:p>
    <w:p w14:paraId="0ECD4173" w14:textId="77777777" w:rsidR="000B2350" w:rsidRDefault="000B2350" w:rsidP="000B2350">
      <w:pPr>
        <w:suppressAutoHyphens w:val="0"/>
        <w:jc w:val="both"/>
        <w:outlineLvl w:val="0"/>
        <w:rPr>
          <w:b/>
        </w:rPr>
      </w:pPr>
      <w:r w:rsidRPr="00BB521E">
        <w:rPr>
          <w:b/>
          <w:bCs/>
        </w:rPr>
        <w:t>Poolte andmed</w:t>
      </w:r>
      <w:r>
        <w:rPr>
          <w:b/>
          <w:bCs/>
        </w:rPr>
        <w:t xml:space="preserve"> ja allkirjad</w:t>
      </w:r>
    </w:p>
    <w:p w14:paraId="73548D13" w14:textId="77777777" w:rsidR="000B2350" w:rsidRDefault="000B2350" w:rsidP="000B2350">
      <w:pPr>
        <w:suppressAutoHyphens w:val="0"/>
        <w:ind w:left="420" w:hanging="420"/>
        <w:jc w:val="both"/>
        <w:outlineLvl w:val="0"/>
      </w:pPr>
    </w:p>
    <w:p w14:paraId="0DB509DE" w14:textId="77777777" w:rsidR="000B2350" w:rsidRPr="00202799" w:rsidRDefault="00202799" w:rsidP="000B2350">
      <w:pPr>
        <w:suppressAutoHyphens w:val="0"/>
        <w:ind w:left="420" w:hanging="420"/>
        <w:jc w:val="both"/>
        <w:outlineLvl w:val="0"/>
        <w:rPr>
          <w:b/>
        </w:rPr>
      </w:pPr>
      <w:r w:rsidRPr="00202799">
        <w:rPr>
          <w:b/>
        </w:rPr>
        <w:t>Tellija</w:t>
      </w:r>
      <w:r w:rsidR="000B2350" w:rsidRPr="00202799">
        <w:rPr>
          <w:b/>
        </w:rPr>
        <w:tab/>
      </w:r>
      <w:r w:rsidR="000B2350" w:rsidRPr="00202799">
        <w:rPr>
          <w:b/>
        </w:rPr>
        <w:tab/>
      </w:r>
      <w:r w:rsidR="000B2350" w:rsidRPr="00202799">
        <w:rPr>
          <w:b/>
        </w:rPr>
        <w:tab/>
      </w:r>
      <w:r w:rsidR="000B2350" w:rsidRPr="00202799">
        <w:rPr>
          <w:b/>
        </w:rPr>
        <w:tab/>
      </w:r>
      <w:r w:rsidRPr="00202799">
        <w:rPr>
          <w:b/>
        </w:rPr>
        <w:tab/>
      </w:r>
      <w:r w:rsidRPr="00202799">
        <w:rPr>
          <w:b/>
        </w:rPr>
        <w:tab/>
        <w:t xml:space="preserve">Töövõtja </w:t>
      </w:r>
    </w:p>
    <w:p w14:paraId="754835C7" w14:textId="77777777" w:rsidR="000B2350" w:rsidRPr="00D76F5D" w:rsidRDefault="000B2350" w:rsidP="000B2350">
      <w:pPr>
        <w:jc w:val="both"/>
        <w:outlineLvl w:val="0"/>
        <w:rPr>
          <w:b/>
        </w:rPr>
      </w:pPr>
    </w:p>
    <w:tbl>
      <w:tblPr>
        <w:tblStyle w:val="Kontuurtabel"/>
        <w:tblW w:w="8634" w:type="dxa"/>
        <w:tblLook w:val="04A0" w:firstRow="1" w:lastRow="0" w:firstColumn="1" w:lastColumn="0" w:noHBand="0" w:noVBand="1"/>
      </w:tblPr>
      <w:tblGrid>
        <w:gridCol w:w="4317"/>
        <w:gridCol w:w="78"/>
        <w:gridCol w:w="3388"/>
        <w:gridCol w:w="851"/>
      </w:tblGrid>
      <w:tr w:rsidR="000B2350" w:rsidRPr="00D76F5D" w14:paraId="2E80B96E" w14:textId="77777777" w:rsidTr="005573F3">
        <w:tc>
          <w:tcPr>
            <w:tcW w:w="4317" w:type="dxa"/>
            <w:tcBorders>
              <w:top w:val="nil"/>
              <w:left w:val="nil"/>
              <w:bottom w:val="nil"/>
              <w:right w:val="nil"/>
            </w:tcBorders>
          </w:tcPr>
          <w:p w14:paraId="6E4412F8" w14:textId="77777777" w:rsidR="000B2350" w:rsidRPr="00D76F5D" w:rsidRDefault="000B2350" w:rsidP="005573F3">
            <w:pPr>
              <w:jc w:val="both"/>
              <w:outlineLvl w:val="0"/>
            </w:pPr>
            <w:r w:rsidRPr="00D76F5D">
              <w:t>Riigimetsa Majandamise Keskus</w:t>
            </w:r>
          </w:p>
        </w:tc>
        <w:tc>
          <w:tcPr>
            <w:tcW w:w="4317" w:type="dxa"/>
            <w:gridSpan w:val="3"/>
            <w:tcBorders>
              <w:top w:val="nil"/>
              <w:left w:val="nil"/>
              <w:bottom w:val="nil"/>
              <w:right w:val="nil"/>
            </w:tcBorders>
          </w:tcPr>
          <w:p w14:paraId="4498A1B7" w14:textId="77777777" w:rsidR="000B2350" w:rsidRPr="00D76F5D" w:rsidRDefault="00202799" w:rsidP="005573F3">
            <w:pPr>
              <w:jc w:val="both"/>
              <w:outlineLvl w:val="0"/>
            </w:pPr>
            <w:r>
              <w:fldChar w:fldCharType="begin"/>
            </w:r>
            <w:r>
              <w:instrText xml:space="preserve"> MACROBUTTON  AcceptAllChangesInDoc [Sisesta juriidilise isiku või FIE nimi] </w:instrText>
            </w:r>
            <w:r>
              <w:fldChar w:fldCharType="end"/>
            </w:r>
          </w:p>
        </w:tc>
      </w:tr>
      <w:tr w:rsidR="000B2350" w:rsidRPr="00D76F5D" w14:paraId="7885C16F" w14:textId="77777777" w:rsidTr="005573F3">
        <w:tc>
          <w:tcPr>
            <w:tcW w:w="4317" w:type="dxa"/>
            <w:tcBorders>
              <w:top w:val="nil"/>
              <w:left w:val="nil"/>
              <w:bottom w:val="nil"/>
              <w:right w:val="nil"/>
            </w:tcBorders>
          </w:tcPr>
          <w:p w14:paraId="1B568389" w14:textId="77777777" w:rsidR="000B2350" w:rsidRPr="00D76F5D" w:rsidRDefault="00202799" w:rsidP="005573F3">
            <w:pPr>
              <w:jc w:val="both"/>
              <w:outlineLvl w:val="0"/>
            </w:pPr>
            <w:r w:rsidRPr="00D76F5D">
              <w:t>Registrikood 70004459</w:t>
            </w:r>
            <w:r w:rsidR="000B2350" w:rsidRPr="00D76F5D">
              <w:tab/>
            </w:r>
          </w:p>
        </w:tc>
        <w:tc>
          <w:tcPr>
            <w:tcW w:w="4317" w:type="dxa"/>
            <w:gridSpan w:val="3"/>
            <w:tcBorders>
              <w:top w:val="nil"/>
              <w:left w:val="nil"/>
              <w:bottom w:val="nil"/>
              <w:right w:val="nil"/>
            </w:tcBorders>
          </w:tcPr>
          <w:p w14:paraId="6100D8B0" w14:textId="77777777" w:rsidR="000B2350" w:rsidRPr="00D76F5D" w:rsidRDefault="00202799" w:rsidP="005573F3">
            <w:pPr>
              <w:jc w:val="both"/>
              <w:outlineLvl w:val="0"/>
            </w:pPr>
            <w:r>
              <w:t>Registrikood</w:t>
            </w:r>
            <w:r w:rsidR="000B2350" w:rsidRPr="00D76F5D">
              <w:t xml:space="preserve"> </w:t>
            </w:r>
            <w:r w:rsidR="000B2350" w:rsidRPr="00D76F5D">
              <w:fldChar w:fldCharType="begin"/>
            </w:r>
            <w:r w:rsidR="000B2350" w:rsidRPr="00D76F5D">
              <w:instrText>MACROBUTTON  AcceptAllChangesInDoc [Sisesta registrikood]</w:instrText>
            </w:r>
            <w:r w:rsidR="000B2350" w:rsidRPr="00D76F5D">
              <w:fldChar w:fldCharType="end"/>
            </w:r>
          </w:p>
        </w:tc>
      </w:tr>
      <w:tr w:rsidR="000B2350" w:rsidRPr="00D76F5D" w14:paraId="300286BD" w14:textId="77777777" w:rsidTr="005573F3">
        <w:tc>
          <w:tcPr>
            <w:tcW w:w="4317" w:type="dxa"/>
            <w:tcBorders>
              <w:top w:val="nil"/>
              <w:left w:val="nil"/>
              <w:bottom w:val="nil"/>
              <w:right w:val="nil"/>
            </w:tcBorders>
          </w:tcPr>
          <w:p w14:paraId="3E5AB5F0" w14:textId="77777777" w:rsidR="000B2350" w:rsidRPr="00D76F5D" w:rsidRDefault="007E33C1" w:rsidP="004C0D8C">
            <w:pPr>
              <w:jc w:val="both"/>
              <w:outlineLvl w:val="0"/>
            </w:pPr>
            <w:r>
              <w:t xml:space="preserve">Sagadi küla, </w:t>
            </w:r>
            <w:r w:rsidR="004C0D8C">
              <w:t>Haljala</w:t>
            </w:r>
            <w:r>
              <w:t xml:space="preserve"> vald,</w:t>
            </w:r>
            <w:r w:rsidR="000B2350" w:rsidRPr="00D76F5D">
              <w:tab/>
            </w:r>
          </w:p>
        </w:tc>
        <w:tc>
          <w:tcPr>
            <w:tcW w:w="4317" w:type="dxa"/>
            <w:gridSpan w:val="3"/>
            <w:tcBorders>
              <w:top w:val="nil"/>
              <w:left w:val="nil"/>
              <w:bottom w:val="nil"/>
              <w:right w:val="nil"/>
            </w:tcBorders>
          </w:tcPr>
          <w:p w14:paraId="39028058" w14:textId="77777777" w:rsidR="00202799" w:rsidRPr="00D76F5D" w:rsidRDefault="000B2350" w:rsidP="005573F3">
            <w:pPr>
              <w:jc w:val="both"/>
              <w:outlineLvl w:val="0"/>
            </w:pPr>
            <w:r w:rsidRPr="00D76F5D">
              <w:fldChar w:fldCharType="begin"/>
            </w:r>
            <w:r w:rsidRPr="00D76F5D">
              <w:instrText>MACROBUTTON  AcceptAllChangesInDoc [Sisesta aadress]</w:instrText>
            </w:r>
            <w:r w:rsidRPr="00D76F5D">
              <w:fldChar w:fldCharType="end"/>
            </w:r>
          </w:p>
        </w:tc>
      </w:tr>
      <w:tr w:rsidR="000B2350" w:rsidRPr="00D76F5D" w14:paraId="0447CC55" w14:textId="77777777" w:rsidTr="005573F3">
        <w:tc>
          <w:tcPr>
            <w:tcW w:w="4317" w:type="dxa"/>
            <w:tcBorders>
              <w:top w:val="nil"/>
              <w:left w:val="nil"/>
              <w:bottom w:val="nil"/>
              <w:right w:val="nil"/>
            </w:tcBorders>
          </w:tcPr>
          <w:p w14:paraId="6BF7C12C" w14:textId="77777777" w:rsidR="000B2350" w:rsidRPr="00D76F5D" w:rsidRDefault="004C0D8C" w:rsidP="00202799">
            <w:pPr>
              <w:jc w:val="both"/>
              <w:outlineLvl w:val="0"/>
            </w:pPr>
            <w:r>
              <w:t xml:space="preserve">45403 </w:t>
            </w:r>
            <w:r w:rsidR="007E33C1">
              <w:t>Lääne-Viru maakond</w:t>
            </w:r>
          </w:p>
        </w:tc>
        <w:tc>
          <w:tcPr>
            <w:tcW w:w="4317" w:type="dxa"/>
            <w:gridSpan w:val="3"/>
            <w:tcBorders>
              <w:top w:val="nil"/>
              <w:left w:val="nil"/>
              <w:bottom w:val="nil"/>
              <w:right w:val="nil"/>
            </w:tcBorders>
          </w:tcPr>
          <w:p w14:paraId="1ABA9DE3" w14:textId="77777777" w:rsidR="000B2350" w:rsidRPr="00D76F5D" w:rsidRDefault="00202799" w:rsidP="00202799">
            <w:pPr>
              <w:jc w:val="both"/>
              <w:outlineLvl w:val="0"/>
            </w:pPr>
            <w:r w:rsidRPr="00BB5FCB">
              <w:t xml:space="preserve">Tel </w:t>
            </w:r>
            <w:r w:rsidRPr="00BB5FCB">
              <w:fldChar w:fldCharType="begin"/>
            </w:r>
            <w:r w:rsidRPr="00BB5FCB">
              <w:instrText xml:space="preserve"> MACROBUTTON  AcceptAllChangesInDoc [Sisesta number] </w:instrText>
            </w:r>
            <w:r w:rsidRPr="00BB5FCB">
              <w:fldChar w:fldCharType="end"/>
            </w:r>
          </w:p>
        </w:tc>
      </w:tr>
      <w:tr w:rsidR="000B2350" w:rsidRPr="00D76F5D" w14:paraId="570049E5" w14:textId="77777777" w:rsidTr="005573F3">
        <w:tc>
          <w:tcPr>
            <w:tcW w:w="4317" w:type="dxa"/>
            <w:tcBorders>
              <w:top w:val="nil"/>
              <w:left w:val="nil"/>
              <w:bottom w:val="nil"/>
              <w:right w:val="nil"/>
            </w:tcBorders>
          </w:tcPr>
          <w:p w14:paraId="51769B90" w14:textId="77777777" w:rsidR="007E33C1" w:rsidRDefault="007E33C1" w:rsidP="005573F3">
            <w:pPr>
              <w:jc w:val="both"/>
              <w:outlineLvl w:val="0"/>
            </w:pPr>
            <w:r>
              <w:t>Tel 676 7500</w:t>
            </w:r>
          </w:p>
          <w:p w14:paraId="4E3AD67A" w14:textId="77777777" w:rsidR="000B2350" w:rsidRDefault="00202799" w:rsidP="005573F3">
            <w:pPr>
              <w:jc w:val="both"/>
              <w:outlineLvl w:val="0"/>
            </w:pPr>
            <w:r>
              <w:t xml:space="preserve">E-post </w:t>
            </w:r>
            <w:hyperlink r:id="rId8" w:history="1">
              <w:r w:rsidRPr="00141962">
                <w:rPr>
                  <w:rStyle w:val="Hperlink"/>
                </w:rPr>
                <w:t>rmk@rmk.ee</w:t>
              </w:r>
            </w:hyperlink>
          </w:p>
          <w:p w14:paraId="4242E721" w14:textId="77777777" w:rsidR="00202799" w:rsidRPr="00D76F5D" w:rsidRDefault="00202799" w:rsidP="005573F3">
            <w:pPr>
              <w:jc w:val="both"/>
              <w:outlineLvl w:val="0"/>
            </w:pPr>
          </w:p>
        </w:tc>
        <w:tc>
          <w:tcPr>
            <w:tcW w:w="4317" w:type="dxa"/>
            <w:gridSpan w:val="3"/>
            <w:tcBorders>
              <w:top w:val="nil"/>
              <w:left w:val="nil"/>
              <w:bottom w:val="nil"/>
              <w:right w:val="nil"/>
            </w:tcBorders>
          </w:tcPr>
          <w:p w14:paraId="1BA9AA8B" w14:textId="77777777" w:rsidR="000B2350" w:rsidRPr="00D76F5D" w:rsidRDefault="00202799" w:rsidP="005573F3">
            <w:pPr>
              <w:jc w:val="both"/>
              <w:outlineLvl w:val="0"/>
            </w:pPr>
            <w:r>
              <w:t xml:space="preserve">E-post </w:t>
            </w:r>
            <w:r>
              <w:rPr>
                <w:spacing w:val="-3"/>
              </w:rPr>
              <w:fldChar w:fldCharType="begin"/>
            </w:r>
            <w:r>
              <w:rPr>
                <w:spacing w:val="-3"/>
              </w:rPr>
              <w:instrText xml:space="preserve"> MACROBUTTON  AcceptAllChangesInDoc [Sisesta e-post] </w:instrText>
            </w:r>
            <w:r>
              <w:rPr>
                <w:spacing w:val="-3"/>
              </w:rPr>
              <w:fldChar w:fldCharType="end"/>
            </w:r>
          </w:p>
        </w:tc>
      </w:tr>
      <w:tr w:rsidR="000B2350" w:rsidRPr="00D76F5D" w14:paraId="63E7E542" w14:textId="77777777" w:rsidTr="005573F3">
        <w:tblPrEx>
          <w:tblBorders>
            <w:top w:val="none" w:sz="0" w:space="0" w:color="auto"/>
            <w:left w:val="none" w:sz="0" w:space="0" w:color="auto"/>
            <w:bottom w:val="dotted" w:sz="4" w:space="0" w:color="auto"/>
            <w:right w:val="none" w:sz="0" w:space="0" w:color="auto"/>
            <w:insideH w:val="none" w:sz="0" w:space="0" w:color="auto"/>
            <w:insideV w:val="none" w:sz="0" w:space="0" w:color="auto"/>
          </w:tblBorders>
        </w:tblPrEx>
        <w:trPr>
          <w:gridAfter w:val="1"/>
          <w:wAfter w:w="851" w:type="dxa"/>
          <w:trHeight w:val="565"/>
        </w:trPr>
        <w:tc>
          <w:tcPr>
            <w:tcW w:w="4395" w:type="dxa"/>
            <w:gridSpan w:val="2"/>
            <w:tcBorders>
              <w:top w:val="nil"/>
              <w:left w:val="nil"/>
              <w:bottom w:val="nil"/>
              <w:right w:val="nil"/>
            </w:tcBorders>
            <w:vAlign w:val="bottom"/>
          </w:tcPr>
          <w:p w14:paraId="411FC742" w14:textId="77777777" w:rsidR="000B2350" w:rsidRPr="00D76F5D" w:rsidRDefault="002B75E6" w:rsidP="005573F3">
            <w:pPr>
              <w:jc w:val="both"/>
            </w:pPr>
            <w:sdt>
              <w:sdtPr>
                <w:id w:val="2123798159"/>
                <w:placeholder>
                  <w:docPart w:val="C74B9975CD4646F0B58872E0CBA197AA"/>
                </w:placeholder>
                <w:comboBox>
                  <w:listItem w:displayText=" " w:value=" "/>
                  <w:listItem w:displayText="(allkirjastatud digitaalselt)" w:value="(allkirjastatud digitaalselt)"/>
                </w:comboBox>
              </w:sdtPr>
              <w:sdtEndPr/>
              <w:sdtContent>
                <w:r w:rsidR="000B2350" w:rsidRPr="00D76F5D">
                  <w:t>[Vali sobiv]</w:t>
                </w:r>
              </w:sdtContent>
            </w:sdt>
          </w:p>
        </w:tc>
        <w:tc>
          <w:tcPr>
            <w:tcW w:w="3388" w:type="dxa"/>
            <w:tcBorders>
              <w:top w:val="nil"/>
              <w:left w:val="nil"/>
              <w:bottom w:val="nil"/>
              <w:right w:val="nil"/>
            </w:tcBorders>
            <w:vAlign w:val="bottom"/>
          </w:tcPr>
          <w:p w14:paraId="7B2C0C7C" w14:textId="77777777" w:rsidR="000B2350" w:rsidRPr="00D76F5D" w:rsidRDefault="002B75E6" w:rsidP="005573F3">
            <w:pPr>
              <w:ind w:left="-48"/>
              <w:jc w:val="both"/>
            </w:pPr>
            <w:sdt>
              <w:sdtPr>
                <w:id w:val="1117192284"/>
                <w:placeholder>
                  <w:docPart w:val="790DB65E1EC441E5BD89EE42EEE53C90"/>
                </w:placeholder>
                <w:comboBox>
                  <w:listItem w:displayText=" " w:value=" "/>
                  <w:listItem w:displayText="(allkirjastatud digitaalselt)" w:value="(allkirjastatud digitaalselt)"/>
                </w:comboBox>
              </w:sdtPr>
              <w:sdtEndPr/>
              <w:sdtContent>
                <w:r w:rsidR="000B2350" w:rsidRPr="00D76F5D">
                  <w:t>[Vali sobiv]</w:t>
                </w:r>
              </w:sdtContent>
            </w:sdt>
          </w:p>
        </w:tc>
      </w:tr>
    </w:tbl>
    <w:tbl>
      <w:tblPr>
        <w:tblW w:w="0" w:type="auto"/>
        <w:tblInd w:w="70" w:type="dxa"/>
        <w:tblCellMar>
          <w:left w:w="70" w:type="dxa"/>
          <w:right w:w="70" w:type="dxa"/>
        </w:tblCellMar>
        <w:tblLook w:val="0000" w:firstRow="0" w:lastRow="0" w:firstColumn="0" w:lastColumn="0" w:noHBand="0" w:noVBand="0"/>
      </w:tblPr>
      <w:tblGrid>
        <w:gridCol w:w="4320"/>
        <w:gridCol w:w="4063"/>
      </w:tblGrid>
      <w:tr w:rsidR="000B2350" w:rsidRPr="00D76F5D" w14:paraId="34833B4D" w14:textId="77777777" w:rsidTr="005573F3">
        <w:trPr>
          <w:trHeight w:val="838"/>
        </w:trPr>
        <w:tc>
          <w:tcPr>
            <w:tcW w:w="4320" w:type="dxa"/>
            <w:vAlign w:val="bottom"/>
          </w:tcPr>
          <w:p w14:paraId="52530AB0" w14:textId="77777777" w:rsidR="000B2350" w:rsidRPr="00D76F5D" w:rsidRDefault="000B2350" w:rsidP="005573F3">
            <w:pPr>
              <w:jc w:val="both"/>
            </w:pPr>
            <w:r w:rsidRPr="00D76F5D">
              <w:fldChar w:fldCharType="begin"/>
            </w:r>
            <w:r w:rsidRPr="00D76F5D">
              <w:instrText xml:space="preserve"> MACROBUTTON  AcceptAllChangesInDoc [Sisesta eesnimi ja perekonnanimi] </w:instrText>
            </w:r>
            <w:r w:rsidRPr="00D76F5D">
              <w:fldChar w:fldCharType="end"/>
            </w:r>
          </w:p>
        </w:tc>
        <w:tc>
          <w:tcPr>
            <w:tcW w:w="4063" w:type="dxa"/>
            <w:vAlign w:val="bottom"/>
          </w:tcPr>
          <w:p w14:paraId="56CDE97D" w14:textId="77777777" w:rsidR="000B2350" w:rsidRPr="00D76F5D" w:rsidRDefault="000B2350" w:rsidP="005573F3">
            <w:pPr>
              <w:jc w:val="both"/>
            </w:pPr>
            <w:r w:rsidRPr="00D76F5D">
              <w:fldChar w:fldCharType="begin"/>
            </w:r>
            <w:r w:rsidRPr="00D76F5D">
              <w:instrText xml:space="preserve"> MACROBUTTON  AcceptAllChangesInDoc [Sisesta eesnimi ja perekonnanimi] </w:instrText>
            </w:r>
            <w:r w:rsidRPr="00D76F5D">
              <w:fldChar w:fldCharType="end"/>
            </w:r>
          </w:p>
        </w:tc>
      </w:tr>
      <w:tr w:rsidR="000B2350" w:rsidRPr="00D76F5D" w14:paraId="132BC1B1" w14:textId="77777777" w:rsidTr="005573F3">
        <w:trPr>
          <w:trHeight w:val="325"/>
        </w:trPr>
        <w:tc>
          <w:tcPr>
            <w:tcW w:w="4320" w:type="dxa"/>
            <w:vAlign w:val="bottom"/>
          </w:tcPr>
          <w:p w14:paraId="2986B91D" w14:textId="77777777" w:rsidR="000B2350" w:rsidRPr="00D76F5D" w:rsidRDefault="000B2350" w:rsidP="005573F3">
            <w:pPr>
              <w:jc w:val="both"/>
            </w:pPr>
          </w:p>
        </w:tc>
        <w:tc>
          <w:tcPr>
            <w:tcW w:w="4063" w:type="dxa"/>
            <w:vAlign w:val="bottom"/>
          </w:tcPr>
          <w:p w14:paraId="30785398" w14:textId="77777777" w:rsidR="000B2350" w:rsidRPr="00D76F5D" w:rsidRDefault="000B2350" w:rsidP="005573F3">
            <w:pPr>
              <w:jc w:val="both"/>
            </w:pPr>
          </w:p>
        </w:tc>
      </w:tr>
    </w:tbl>
    <w:p w14:paraId="10B2641E" w14:textId="77777777" w:rsidR="005573F3" w:rsidRPr="005B55D6" w:rsidRDefault="000B2350" w:rsidP="00147822">
      <w:pPr>
        <w:ind w:left="4248" w:firstLine="708"/>
        <w:jc w:val="both"/>
        <w:outlineLvl w:val="0"/>
        <w:rPr>
          <w:sz w:val="22"/>
          <w:szCs w:val="22"/>
        </w:rPr>
      </w:pPr>
      <w:r>
        <w:br w:type="page"/>
      </w:r>
      <w:r w:rsidR="005573F3" w:rsidRPr="005B55D6">
        <w:rPr>
          <w:sz w:val="22"/>
          <w:szCs w:val="22"/>
        </w:rPr>
        <w:lastRenderedPageBreak/>
        <w:t>Lisa 1</w:t>
      </w:r>
    </w:p>
    <w:p w14:paraId="26B78AF2" w14:textId="77777777" w:rsidR="003E1D66" w:rsidRDefault="005573F3" w:rsidP="005573F3">
      <w:pPr>
        <w:ind w:left="4956"/>
        <w:jc w:val="both"/>
        <w:outlineLvl w:val="0"/>
        <w:rPr>
          <w:sz w:val="22"/>
          <w:szCs w:val="22"/>
        </w:rPr>
      </w:pPr>
      <w:r>
        <w:rPr>
          <w:sz w:val="22"/>
          <w:szCs w:val="22"/>
        </w:rPr>
        <w:t>RMK ja</w:t>
      </w:r>
      <w:r w:rsidR="00E21483">
        <w:rPr>
          <w:sz w:val="22"/>
          <w:szCs w:val="22"/>
        </w:rPr>
        <w:t xml:space="preserve"> </w:t>
      </w:r>
      <w:r>
        <w:fldChar w:fldCharType="begin"/>
      </w:r>
      <w:r>
        <w:instrText xml:space="preserve"> MACROBUTTON  AcceptAllChangesInDoc [Sisesta juriidilise isiku või FIE nimi] </w:instrText>
      </w:r>
      <w:r>
        <w:fldChar w:fldCharType="end"/>
      </w:r>
      <w:r w:rsidRPr="005B55D6">
        <w:rPr>
          <w:sz w:val="22"/>
          <w:szCs w:val="22"/>
        </w:rPr>
        <w:t>vahelise</w:t>
      </w:r>
      <w:r>
        <w:rPr>
          <w:sz w:val="22"/>
          <w:szCs w:val="22"/>
        </w:rPr>
        <w:t xml:space="preserve"> </w:t>
      </w:r>
      <w:sdt>
        <w:sdtPr>
          <w:rPr>
            <w:sz w:val="22"/>
            <w:szCs w:val="22"/>
          </w:rPr>
          <w:id w:val="1995450994"/>
          <w:placeholder>
            <w:docPart w:val="0BB87A8E771C4BC687E085E36D401DAF"/>
          </w:placeholder>
          <w:date>
            <w:dateFormat w:val="d.MM.yyyy"/>
            <w:lid w:val="et-EE"/>
            <w:storeMappedDataAs w:val="dateTime"/>
            <w:calendar w:val="gregorian"/>
          </w:date>
        </w:sdtPr>
        <w:sdtEndPr/>
        <w:sdtContent>
          <w:r w:rsidRPr="002106F3">
            <w:rPr>
              <w:sz w:val="22"/>
              <w:szCs w:val="22"/>
            </w:rPr>
            <w:t>[Vali kuupäev]</w:t>
          </w:r>
        </w:sdtContent>
      </w:sdt>
      <w:r w:rsidRPr="002106F3">
        <w:rPr>
          <w:sz w:val="22"/>
          <w:szCs w:val="22"/>
        </w:rPr>
        <w:t xml:space="preserve"> </w:t>
      </w:r>
      <w:r>
        <w:rPr>
          <w:sz w:val="22"/>
          <w:szCs w:val="22"/>
        </w:rPr>
        <w:t xml:space="preserve">metsakasvatusteenuse töövõtu raamlepingu </w:t>
      </w:r>
      <w:r w:rsidRPr="005B55D6">
        <w:rPr>
          <w:sz w:val="22"/>
          <w:szCs w:val="22"/>
        </w:rPr>
        <w:t xml:space="preserve">nr </w:t>
      </w:r>
    </w:p>
    <w:p w14:paraId="6A5A3AA8" w14:textId="77777777" w:rsidR="005573F3" w:rsidRPr="005B55D6" w:rsidRDefault="005573F3" w:rsidP="005573F3">
      <w:pPr>
        <w:ind w:left="4956"/>
        <w:jc w:val="both"/>
        <w:outlineLvl w:val="0"/>
        <w:rPr>
          <w:sz w:val="22"/>
          <w:szCs w:val="22"/>
        </w:rPr>
      </w:pPr>
      <w:r>
        <w:rPr>
          <w:rStyle w:val="normal1"/>
          <w:rFonts w:eastAsia="Lucida Sans Unicode"/>
          <w:smallCaps/>
          <w:sz w:val="22"/>
          <w:szCs w:val="22"/>
        </w:rPr>
        <w:t>3-2.5.3/</w:t>
      </w:r>
      <w:r w:rsidRPr="00412BBD">
        <w:rPr>
          <w:sz w:val="22"/>
          <w:szCs w:val="22"/>
          <w:lang w:val="en-AU"/>
        </w:rPr>
        <w:fldChar w:fldCharType="begin"/>
      </w:r>
      <w:r w:rsidRPr="00412BBD">
        <w:rPr>
          <w:sz w:val="22"/>
          <w:szCs w:val="22"/>
          <w:lang w:val="en-AU"/>
        </w:rPr>
        <w:instrText xml:space="preserve"> MACROBUTTON  AcceptAllChangesInDocAndStopTracking [Sisesta number]</w:instrText>
      </w:r>
      <w:r w:rsidRPr="00412BBD">
        <w:rPr>
          <w:sz w:val="22"/>
          <w:szCs w:val="22"/>
        </w:rPr>
        <w:fldChar w:fldCharType="end"/>
      </w:r>
      <w:r w:rsidRPr="005B55D6">
        <w:rPr>
          <w:sz w:val="22"/>
          <w:szCs w:val="22"/>
        </w:rPr>
        <w:t xml:space="preserve"> juurde</w:t>
      </w:r>
    </w:p>
    <w:p w14:paraId="22892995" w14:textId="77777777" w:rsidR="000B2350" w:rsidRPr="00E21483" w:rsidRDefault="00E21483" w:rsidP="00E21483">
      <w:pPr>
        <w:rPr>
          <w:b/>
        </w:rPr>
      </w:pPr>
      <w:r>
        <w:rPr>
          <w:b/>
        </w:rPr>
        <w:t>Tööajagraafik</w:t>
      </w:r>
    </w:p>
    <w:p w14:paraId="030CF7D9" w14:textId="77777777" w:rsidR="005573F3" w:rsidRDefault="002B75E6" w:rsidP="005573F3">
      <w:pPr>
        <w:pStyle w:val="Normaallaadveeb"/>
        <w:jc w:val="right"/>
        <w:rPr>
          <w:rFonts w:eastAsia="Calibri"/>
          <w:szCs w:val="22"/>
        </w:rPr>
      </w:pPr>
      <w:sdt>
        <w:sdtPr>
          <w:rPr>
            <w:rFonts w:eastAsia="Calibri"/>
            <w:szCs w:val="22"/>
          </w:rPr>
          <w:id w:val="-1417005558"/>
          <w:placeholder>
            <w:docPart w:val="BE31F4CB5D3543B9B77794188F066269"/>
          </w:placeholder>
          <w:date>
            <w:dateFormat w:val="d.MM.yyyy"/>
            <w:lid w:val="et-EE"/>
            <w:storeMappedDataAs w:val="dateTime"/>
            <w:calendar w:val="gregorian"/>
          </w:date>
        </w:sdtPr>
        <w:sdtEndPr/>
        <w:sdtContent>
          <w:r w:rsidR="005573F3" w:rsidRPr="004902FD">
            <w:rPr>
              <w:rFonts w:eastAsia="Calibri"/>
              <w:szCs w:val="22"/>
            </w:rPr>
            <w:t>[Vali kuupäev]</w:t>
          </w:r>
        </w:sdtContent>
      </w:sdt>
    </w:p>
    <w:p w14:paraId="238CF495" w14:textId="77777777" w:rsidR="005573F3" w:rsidRDefault="005573F3" w:rsidP="005573F3">
      <w:pPr>
        <w:pStyle w:val="Normaallaadveeb"/>
        <w:jc w:val="right"/>
      </w:pPr>
      <w:r>
        <w:rPr>
          <w:rFonts w:eastAsia="Calibri"/>
          <w:szCs w:val="22"/>
        </w:rPr>
        <w:t>(hiliseima digitaalallkirja kuupäev)</w:t>
      </w:r>
    </w:p>
    <w:p w14:paraId="718FCD2C" w14:textId="77777777" w:rsidR="000B2350" w:rsidRDefault="000B2350" w:rsidP="005573F3">
      <w:pPr>
        <w:jc w:val="right"/>
      </w:pPr>
    </w:p>
    <w:p w14:paraId="34BF080C" w14:textId="77777777" w:rsidR="005573F3" w:rsidRPr="00BB521E" w:rsidRDefault="005573F3" w:rsidP="000B2350">
      <w:pPr>
        <w:jc w:val="both"/>
      </w:pPr>
    </w:p>
    <w:p w14:paraId="1FA47FF7" w14:textId="77777777" w:rsidR="000B2350" w:rsidRPr="00D91937" w:rsidRDefault="00664F61" w:rsidP="00295BF4">
      <w:pPr>
        <w:pStyle w:val="Loendilik"/>
        <w:numPr>
          <w:ilvl w:val="0"/>
          <w:numId w:val="14"/>
        </w:numPr>
        <w:ind w:left="0" w:firstLine="0"/>
        <w:jc w:val="both"/>
      </w:pPr>
      <w:r w:rsidRPr="00295BF4">
        <w:rPr>
          <w:bCs/>
        </w:rPr>
        <w:t>Riigimetsa Majandamise Keskus,</w:t>
      </w:r>
      <w:r>
        <w:t xml:space="preserve"> </w:t>
      </w:r>
      <w:r w:rsidRPr="00295BF4">
        <w:rPr>
          <w:bCs/>
        </w:rPr>
        <w:t xml:space="preserve">edaspidi </w:t>
      </w:r>
      <w:r w:rsidRPr="00295BF4">
        <w:rPr>
          <w:b/>
          <w:bCs/>
        </w:rPr>
        <w:t>RMK</w:t>
      </w:r>
      <w:r w:rsidRPr="00295BF4">
        <w:rPr>
          <w:bCs/>
        </w:rPr>
        <w:t xml:space="preserve"> või </w:t>
      </w:r>
      <w:r w:rsidRPr="00295BF4">
        <w:rPr>
          <w:b/>
          <w:bCs/>
        </w:rPr>
        <w:t>tellija</w:t>
      </w:r>
      <w:r w:rsidR="00202799" w:rsidRPr="00295BF4">
        <w:rPr>
          <w:b/>
        </w:rPr>
        <w:t xml:space="preserve">, </w:t>
      </w:r>
      <w:r w:rsidR="000B2350" w:rsidRPr="00BB521E">
        <w:t xml:space="preserve">ja </w:t>
      </w:r>
      <w:r w:rsidR="00202799">
        <w:fldChar w:fldCharType="begin"/>
      </w:r>
      <w:r w:rsidR="00202799">
        <w:instrText xml:space="preserve"> MACROBUTTON  AcceptAllChangesInDoc [Sisesta juriidilise isiku või FIE nimi], </w:instrText>
      </w:r>
      <w:r w:rsidR="00202799">
        <w:fldChar w:fldCharType="end"/>
      </w:r>
      <w:r w:rsidR="00202799">
        <w:t xml:space="preserve">edaspidi </w:t>
      </w:r>
      <w:r w:rsidR="00202799" w:rsidRPr="00295BF4">
        <w:rPr>
          <w:b/>
        </w:rPr>
        <w:t xml:space="preserve">töövõtja, </w:t>
      </w:r>
      <w:r w:rsidR="000B2350" w:rsidRPr="00BB521E">
        <w:t>leppisid kokku,</w:t>
      </w:r>
      <w:r w:rsidR="005573F3">
        <w:t xml:space="preserve"> </w:t>
      </w:r>
      <w:r w:rsidR="005573F3" w:rsidRPr="00D91937">
        <w:t>et</w:t>
      </w:r>
      <w:r w:rsidR="000B2350" w:rsidRPr="00D91937">
        <w:t xml:space="preserve"> </w:t>
      </w:r>
      <w:sdt>
        <w:sdtPr>
          <w:rPr>
            <w:noProof/>
          </w:rPr>
          <w:id w:val="-1678190369"/>
          <w:placeholder>
            <w:docPart w:val="664F2FA7D8D24E2597DA30C946F89945"/>
          </w:placeholder>
          <w:date>
            <w:dateFormat w:val="d.MM.yyyy"/>
            <w:lid w:val="et-EE"/>
            <w:storeMappedDataAs w:val="dateTime"/>
            <w:calendar w:val="gregorian"/>
          </w:date>
        </w:sdtPr>
        <w:sdtEndPr/>
        <w:sdtContent>
          <w:r w:rsidR="00D306DB" w:rsidRPr="00D91937">
            <w:rPr>
              <w:noProof/>
            </w:rPr>
            <w:t>[Vali kuupäev]</w:t>
          </w:r>
        </w:sdtContent>
      </w:sdt>
      <w:r w:rsidR="00D306DB" w:rsidRPr="00D91937">
        <w:t xml:space="preserve"> </w:t>
      </w:r>
      <w:r w:rsidR="000B2350" w:rsidRPr="00D91937">
        <w:t xml:space="preserve">kuni </w:t>
      </w:r>
      <w:sdt>
        <w:sdtPr>
          <w:rPr>
            <w:noProof/>
          </w:rPr>
          <w:id w:val="2102369730"/>
          <w:placeholder>
            <w:docPart w:val="DB3A07C21C05469DA0C72428585432B4"/>
          </w:placeholder>
          <w:date>
            <w:dateFormat w:val="d.MM.yyyy"/>
            <w:lid w:val="et-EE"/>
            <w:storeMappedDataAs w:val="dateTime"/>
            <w:calendar w:val="gregorian"/>
          </w:date>
        </w:sdtPr>
        <w:sdtEndPr/>
        <w:sdtContent>
          <w:r w:rsidR="009B7F7F" w:rsidRPr="00D91937">
            <w:rPr>
              <w:noProof/>
            </w:rPr>
            <w:t>[Vali kuupäev]</w:t>
          </w:r>
        </w:sdtContent>
      </w:sdt>
      <w:r w:rsidR="009B7F7F" w:rsidRPr="00D91937">
        <w:t xml:space="preserve"> </w:t>
      </w:r>
      <w:r w:rsidR="005573F3" w:rsidRPr="00D91937">
        <w:t>on t</w:t>
      </w:r>
      <w:r w:rsidR="000B2350" w:rsidRPr="00D91937">
        <w:t>öömaht ja tööajagraafik alljärgnev:</w:t>
      </w:r>
    </w:p>
    <w:p w14:paraId="04CDE4C6" w14:textId="77777777" w:rsidR="000B2350" w:rsidRDefault="000B2350" w:rsidP="000B2350">
      <w:pPr>
        <w:jc w:val="both"/>
      </w:pPr>
    </w:p>
    <w:p w14:paraId="69CE42B0" w14:textId="77777777" w:rsidR="000B2350" w:rsidRPr="00BB521E" w:rsidRDefault="000B2350" w:rsidP="00295BF4">
      <w:pPr>
        <w:pStyle w:val="Loendilik"/>
        <w:numPr>
          <w:ilvl w:val="1"/>
          <w:numId w:val="14"/>
        </w:numPr>
        <w:ind w:hanging="786"/>
        <w:jc w:val="both"/>
      </w:pPr>
      <w:r>
        <w:t>Ketasadraga</w:t>
      </w:r>
    </w:p>
    <w:tbl>
      <w:tblPr>
        <w:tblW w:w="6946"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7"/>
        <w:gridCol w:w="634"/>
        <w:gridCol w:w="740"/>
        <w:gridCol w:w="752"/>
        <w:gridCol w:w="799"/>
        <w:gridCol w:w="740"/>
        <w:gridCol w:w="740"/>
        <w:gridCol w:w="740"/>
        <w:gridCol w:w="794"/>
      </w:tblGrid>
      <w:tr w:rsidR="007D0842" w:rsidRPr="00BB521E" w14:paraId="2F084BDB" w14:textId="77777777" w:rsidTr="0064456C">
        <w:trPr>
          <w:cantSplit/>
          <w:trHeight w:val="558"/>
        </w:trPr>
        <w:tc>
          <w:tcPr>
            <w:tcW w:w="1007" w:type="dxa"/>
            <w:shd w:val="clear" w:color="auto" w:fill="auto"/>
            <w:vAlign w:val="bottom"/>
          </w:tcPr>
          <w:p w14:paraId="28E15413" w14:textId="77777777" w:rsidR="007D0842" w:rsidRPr="00BB521E" w:rsidRDefault="007D0842" w:rsidP="005573F3">
            <w:r w:rsidRPr="00BB521E">
              <w:t>Tööli</w:t>
            </w:r>
            <w:r>
              <w:t>i</w:t>
            </w:r>
            <w:r w:rsidRPr="00BB521E">
              <w:t>k</w:t>
            </w:r>
          </w:p>
        </w:tc>
        <w:tc>
          <w:tcPr>
            <w:tcW w:w="634" w:type="dxa"/>
            <w:shd w:val="clear" w:color="auto" w:fill="auto"/>
            <w:vAlign w:val="bottom"/>
          </w:tcPr>
          <w:p w14:paraId="2186BDE2" w14:textId="77777777" w:rsidR="007D0842" w:rsidRPr="00BB521E" w:rsidRDefault="007D0842" w:rsidP="005573F3">
            <w:pPr>
              <w:jc w:val="center"/>
            </w:pPr>
            <w:r w:rsidRPr="00BB521E">
              <w:t>juuni</w:t>
            </w:r>
          </w:p>
        </w:tc>
        <w:tc>
          <w:tcPr>
            <w:tcW w:w="740" w:type="dxa"/>
            <w:shd w:val="clear" w:color="auto" w:fill="auto"/>
            <w:vAlign w:val="bottom"/>
          </w:tcPr>
          <w:p w14:paraId="492F3D33" w14:textId="77777777" w:rsidR="007D0842" w:rsidRPr="00BB521E" w:rsidRDefault="007D0842" w:rsidP="005573F3">
            <w:pPr>
              <w:jc w:val="center"/>
            </w:pPr>
            <w:r w:rsidRPr="00BB521E">
              <w:t>juuli</w:t>
            </w:r>
          </w:p>
        </w:tc>
        <w:tc>
          <w:tcPr>
            <w:tcW w:w="752" w:type="dxa"/>
            <w:shd w:val="clear" w:color="auto" w:fill="auto"/>
            <w:vAlign w:val="bottom"/>
          </w:tcPr>
          <w:p w14:paraId="344BACE9" w14:textId="77777777" w:rsidR="007D0842" w:rsidRPr="00BB521E" w:rsidRDefault="007D0842" w:rsidP="005573F3">
            <w:pPr>
              <w:jc w:val="center"/>
            </w:pPr>
            <w:r w:rsidRPr="00BB521E">
              <w:t>aug</w:t>
            </w:r>
          </w:p>
        </w:tc>
        <w:tc>
          <w:tcPr>
            <w:tcW w:w="799" w:type="dxa"/>
            <w:shd w:val="clear" w:color="auto" w:fill="auto"/>
            <w:vAlign w:val="bottom"/>
          </w:tcPr>
          <w:p w14:paraId="56354940" w14:textId="77777777" w:rsidR="007D0842" w:rsidRPr="00BB521E" w:rsidRDefault="007D0842" w:rsidP="005573F3">
            <w:pPr>
              <w:jc w:val="center"/>
            </w:pPr>
            <w:r w:rsidRPr="00BB521E">
              <w:t>sept</w:t>
            </w:r>
          </w:p>
        </w:tc>
        <w:tc>
          <w:tcPr>
            <w:tcW w:w="740" w:type="dxa"/>
            <w:shd w:val="clear" w:color="auto" w:fill="auto"/>
            <w:vAlign w:val="bottom"/>
          </w:tcPr>
          <w:p w14:paraId="5547F796" w14:textId="77777777" w:rsidR="007D0842" w:rsidRPr="00BB521E" w:rsidRDefault="007D0842" w:rsidP="005573F3">
            <w:pPr>
              <w:jc w:val="center"/>
            </w:pPr>
            <w:r w:rsidRPr="00BB521E">
              <w:t>okt</w:t>
            </w:r>
          </w:p>
        </w:tc>
        <w:tc>
          <w:tcPr>
            <w:tcW w:w="740" w:type="dxa"/>
            <w:shd w:val="clear" w:color="auto" w:fill="auto"/>
            <w:vAlign w:val="bottom"/>
          </w:tcPr>
          <w:p w14:paraId="44F21F71" w14:textId="77777777" w:rsidR="007D0842" w:rsidRPr="00BB521E" w:rsidRDefault="007D0842" w:rsidP="005573F3">
            <w:pPr>
              <w:jc w:val="center"/>
            </w:pPr>
            <w:r w:rsidRPr="00BB521E">
              <w:t>nov</w:t>
            </w:r>
          </w:p>
        </w:tc>
        <w:tc>
          <w:tcPr>
            <w:tcW w:w="740" w:type="dxa"/>
            <w:shd w:val="clear" w:color="auto" w:fill="auto"/>
            <w:vAlign w:val="bottom"/>
          </w:tcPr>
          <w:p w14:paraId="17AD05C0" w14:textId="77777777" w:rsidR="007D0842" w:rsidRPr="00BB521E" w:rsidRDefault="007D0842" w:rsidP="005573F3">
            <w:pPr>
              <w:jc w:val="center"/>
            </w:pPr>
            <w:r w:rsidRPr="00BB521E">
              <w:t>dets</w:t>
            </w:r>
          </w:p>
        </w:tc>
        <w:tc>
          <w:tcPr>
            <w:tcW w:w="794" w:type="dxa"/>
            <w:shd w:val="clear" w:color="auto" w:fill="auto"/>
            <w:vAlign w:val="bottom"/>
          </w:tcPr>
          <w:p w14:paraId="63C2461A" w14:textId="77777777" w:rsidR="007D0842" w:rsidRPr="00BB521E" w:rsidRDefault="007D0842" w:rsidP="005573F3">
            <w:pPr>
              <w:jc w:val="center"/>
              <w:rPr>
                <w:b/>
                <w:bCs/>
              </w:rPr>
            </w:pPr>
            <w:r w:rsidRPr="00BB521E">
              <w:rPr>
                <w:b/>
                <w:bCs/>
              </w:rPr>
              <w:t>kokku</w:t>
            </w:r>
          </w:p>
        </w:tc>
      </w:tr>
      <w:tr w:rsidR="007D0842" w:rsidRPr="00BB521E" w14:paraId="291E9CC1" w14:textId="77777777" w:rsidTr="0064456C">
        <w:trPr>
          <w:trHeight w:val="315"/>
        </w:trPr>
        <w:tc>
          <w:tcPr>
            <w:tcW w:w="1007" w:type="dxa"/>
            <w:shd w:val="clear" w:color="auto" w:fill="auto"/>
            <w:noWrap/>
            <w:vAlign w:val="bottom"/>
          </w:tcPr>
          <w:p w14:paraId="6C52E66D" w14:textId="77777777" w:rsidR="007D0842" w:rsidRPr="00BB521E" w:rsidRDefault="007D0842" w:rsidP="005573F3">
            <w:r w:rsidRPr="00BB521E">
              <w:t>Maapind</w:t>
            </w:r>
          </w:p>
        </w:tc>
        <w:tc>
          <w:tcPr>
            <w:tcW w:w="634" w:type="dxa"/>
            <w:shd w:val="clear" w:color="auto" w:fill="auto"/>
            <w:noWrap/>
            <w:vAlign w:val="bottom"/>
          </w:tcPr>
          <w:p w14:paraId="0633C4B8" w14:textId="77777777" w:rsidR="007D0842" w:rsidRPr="00BB521E" w:rsidRDefault="007D0842" w:rsidP="005573F3">
            <w:pPr>
              <w:jc w:val="center"/>
            </w:pPr>
          </w:p>
        </w:tc>
        <w:tc>
          <w:tcPr>
            <w:tcW w:w="740" w:type="dxa"/>
            <w:shd w:val="clear" w:color="auto" w:fill="auto"/>
            <w:noWrap/>
            <w:vAlign w:val="bottom"/>
          </w:tcPr>
          <w:p w14:paraId="0B0E894F" w14:textId="77777777" w:rsidR="007D0842" w:rsidRPr="00BB521E" w:rsidRDefault="007D0842" w:rsidP="005573F3">
            <w:pPr>
              <w:jc w:val="center"/>
            </w:pPr>
          </w:p>
        </w:tc>
        <w:tc>
          <w:tcPr>
            <w:tcW w:w="752" w:type="dxa"/>
            <w:shd w:val="clear" w:color="auto" w:fill="auto"/>
            <w:noWrap/>
            <w:vAlign w:val="bottom"/>
          </w:tcPr>
          <w:p w14:paraId="47B65398" w14:textId="77777777" w:rsidR="007D0842" w:rsidRPr="00BB521E" w:rsidRDefault="007D0842" w:rsidP="005573F3">
            <w:pPr>
              <w:jc w:val="center"/>
            </w:pPr>
          </w:p>
        </w:tc>
        <w:tc>
          <w:tcPr>
            <w:tcW w:w="799" w:type="dxa"/>
            <w:shd w:val="clear" w:color="auto" w:fill="auto"/>
            <w:noWrap/>
            <w:vAlign w:val="bottom"/>
          </w:tcPr>
          <w:p w14:paraId="38B1DB64" w14:textId="77777777" w:rsidR="007D0842" w:rsidRPr="00BB521E" w:rsidRDefault="007D0842" w:rsidP="005573F3">
            <w:pPr>
              <w:jc w:val="center"/>
            </w:pPr>
          </w:p>
        </w:tc>
        <w:tc>
          <w:tcPr>
            <w:tcW w:w="740" w:type="dxa"/>
            <w:shd w:val="clear" w:color="auto" w:fill="auto"/>
            <w:noWrap/>
            <w:vAlign w:val="bottom"/>
          </w:tcPr>
          <w:p w14:paraId="1A3A57C2" w14:textId="77777777" w:rsidR="007D0842" w:rsidRPr="00BB521E" w:rsidRDefault="007D0842" w:rsidP="005573F3">
            <w:pPr>
              <w:jc w:val="center"/>
            </w:pPr>
          </w:p>
        </w:tc>
        <w:tc>
          <w:tcPr>
            <w:tcW w:w="740" w:type="dxa"/>
            <w:shd w:val="clear" w:color="auto" w:fill="auto"/>
            <w:noWrap/>
            <w:vAlign w:val="bottom"/>
          </w:tcPr>
          <w:p w14:paraId="4B456B71" w14:textId="77777777" w:rsidR="007D0842" w:rsidRPr="00BB521E" w:rsidRDefault="007D0842" w:rsidP="005573F3">
            <w:pPr>
              <w:jc w:val="center"/>
            </w:pPr>
          </w:p>
        </w:tc>
        <w:tc>
          <w:tcPr>
            <w:tcW w:w="740" w:type="dxa"/>
            <w:shd w:val="clear" w:color="auto" w:fill="auto"/>
            <w:noWrap/>
            <w:vAlign w:val="bottom"/>
          </w:tcPr>
          <w:p w14:paraId="4137B035" w14:textId="77777777" w:rsidR="007D0842" w:rsidRPr="00BB521E" w:rsidRDefault="007D0842" w:rsidP="005573F3">
            <w:pPr>
              <w:jc w:val="center"/>
            </w:pPr>
          </w:p>
        </w:tc>
        <w:tc>
          <w:tcPr>
            <w:tcW w:w="794" w:type="dxa"/>
            <w:shd w:val="clear" w:color="auto" w:fill="auto"/>
            <w:noWrap/>
            <w:vAlign w:val="bottom"/>
          </w:tcPr>
          <w:p w14:paraId="106FB926" w14:textId="77777777" w:rsidR="007D0842" w:rsidRPr="00BB521E" w:rsidRDefault="007D0842" w:rsidP="005573F3">
            <w:pPr>
              <w:jc w:val="center"/>
              <w:rPr>
                <w:b/>
                <w:bCs/>
              </w:rPr>
            </w:pPr>
          </w:p>
        </w:tc>
      </w:tr>
      <w:tr w:rsidR="007D0842" w:rsidRPr="00BB521E" w14:paraId="497FF831" w14:textId="77777777" w:rsidTr="0064456C">
        <w:trPr>
          <w:trHeight w:val="315"/>
        </w:trPr>
        <w:tc>
          <w:tcPr>
            <w:tcW w:w="1007" w:type="dxa"/>
            <w:shd w:val="clear" w:color="auto" w:fill="auto"/>
            <w:noWrap/>
            <w:vAlign w:val="bottom"/>
          </w:tcPr>
          <w:p w14:paraId="16706990" w14:textId="0B79FB6C" w:rsidR="007D0842" w:rsidRPr="00BB521E" w:rsidRDefault="007D0842" w:rsidP="005573F3"/>
        </w:tc>
        <w:tc>
          <w:tcPr>
            <w:tcW w:w="634" w:type="dxa"/>
            <w:shd w:val="clear" w:color="auto" w:fill="auto"/>
            <w:noWrap/>
            <w:vAlign w:val="bottom"/>
          </w:tcPr>
          <w:p w14:paraId="0A1EFEBC" w14:textId="77777777" w:rsidR="007D0842" w:rsidRPr="00BB521E" w:rsidRDefault="007D0842" w:rsidP="005573F3">
            <w:pPr>
              <w:jc w:val="center"/>
            </w:pPr>
          </w:p>
        </w:tc>
        <w:tc>
          <w:tcPr>
            <w:tcW w:w="740" w:type="dxa"/>
            <w:shd w:val="clear" w:color="auto" w:fill="auto"/>
            <w:noWrap/>
            <w:vAlign w:val="bottom"/>
          </w:tcPr>
          <w:p w14:paraId="621F2972" w14:textId="77777777" w:rsidR="007D0842" w:rsidRPr="00BB521E" w:rsidRDefault="007D0842" w:rsidP="005573F3">
            <w:pPr>
              <w:jc w:val="center"/>
            </w:pPr>
          </w:p>
        </w:tc>
        <w:tc>
          <w:tcPr>
            <w:tcW w:w="752" w:type="dxa"/>
            <w:shd w:val="clear" w:color="auto" w:fill="auto"/>
            <w:noWrap/>
            <w:vAlign w:val="bottom"/>
          </w:tcPr>
          <w:p w14:paraId="6085DF42" w14:textId="77777777" w:rsidR="007D0842" w:rsidRPr="00BB521E" w:rsidRDefault="007D0842" w:rsidP="005573F3">
            <w:pPr>
              <w:jc w:val="center"/>
            </w:pPr>
          </w:p>
        </w:tc>
        <w:tc>
          <w:tcPr>
            <w:tcW w:w="799" w:type="dxa"/>
            <w:shd w:val="clear" w:color="auto" w:fill="auto"/>
            <w:noWrap/>
            <w:vAlign w:val="bottom"/>
          </w:tcPr>
          <w:p w14:paraId="0AD2C444" w14:textId="77777777" w:rsidR="007D0842" w:rsidRPr="00BB521E" w:rsidRDefault="007D0842" w:rsidP="005573F3">
            <w:pPr>
              <w:jc w:val="center"/>
            </w:pPr>
          </w:p>
        </w:tc>
        <w:tc>
          <w:tcPr>
            <w:tcW w:w="740" w:type="dxa"/>
            <w:shd w:val="clear" w:color="auto" w:fill="auto"/>
            <w:noWrap/>
            <w:vAlign w:val="bottom"/>
          </w:tcPr>
          <w:p w14:paraId="52C01DA6" w14:textId="77777777" w:rsidR="007D0842" w:rsidRPr="00BB521E" w:rsidRDefault="007D0842" w:rsidP="005573F3">
            <w:pPr>
              <w:jc w:val="center"/>
            </w:pPr>
          </w:p>
        </w:tc>
        <w:tc>
          <w:tcPr>
            <w:tcW w:w="740" w:type="dxa"/>
            <w:shd w:val="clear" w:color="auto" w:fill="auto"/>
            <w:noWrap/>
            <w:vAlign w:val="bottom"/>
          </w:tcPr>
          <w:p w14:paraId="2F3E44F1" w14:textId="77777777" w:rsidR="007D0842" w:rsidRPr="00BB521E" w:rsidRDefault="007D0842" w:rsidP="005573F3">
            <w:pPr>
              <w:jc w:val="center"/>
            </w:pPr>
          </w:p>
        </w:tc>
        <w:tc>
          <w:tcPr>
            <w:tcW w:w="740" w:type="dxa"/>
            <w:shd w:val="clear" w:color="auto" w:fill="auto"/>
            <w:noWrap/>
            <w:vAlign w:val="bottom"/>
          </w:tcPr>
          <w:p w14:paraId="02E7B103" w14:textId="77777777" w:rsidR="007D0842" w:rsidRPr="00BB521E" w:rsidRDefault="007D0842" w:rsidP="005573F3">
            <w:pPr>
              <w:jc w:val="center"/>
            </w:pPr>
          </w:p>
        </w:tc>
        <w:tc>
          <w:tcPr>
            <w:tcW w:w="794" w:type="dxa"/>
            <w:shd w:val="clear" w:color="auto" w:fill="auto"/>
            <w:noWrap/>
            <w:vAlign w:val="bottom"/>
          </w:tcPr>
          <w:p w14:paraId="0D7E834E" w14:textId="77777777" w:rsidR="007D0842" w:rsidRPr="00BB521E" w:rsidRDefault="007D0842" w:rsidP="005573F3">
            <w:pPr>
              <w:jc w:val="center"/>
              <w:rPr>
                <w:b/>
                <w:bCs/>
              </w:rPr>
            </w:pPr>
          </w:p>
        </w:tc>
      </w:tr>
      <w:tr w:rsidR="007D0842" w:rsidRPr="00BB521E" w14:paraId="48E0B853" w14:textId="77777777" w:rsidTr="0064456C">
        <w:trPr>
          <w:trHeight w:val="315"/>
        </w:trPr>
        <w:tc>
          <w:tcPr>
            <w:tcW w:w="1007" w:type="dxa"/>
            <w:shd w:val="clear" w:color="auto" w:fill="auto"/>
            <w:noWrap/>
            <w:vAlign w:val="bottom"/>
          </w:tcPr>
          <w:p w14:paraId="4D614AC3" w14:textId="77777777" w:rsidR="007D0842" w:rsidRPr="00BB521E" w:rsidRDefault="007D0842" w:rsidP="005573F3">
            <w:r w:rsidRPr="00BB521E">
              <w:t>KOKKU</w:t>
            </w:r>
          </w:p>
        </w:tc>
        <w:tc>
          <w:tcPr>
            <w:tcW w:w="634" w:type="dxa"/>
            <w:shd w:val="clear" w:color="auto" w:fill="auto"/>
            <w:noWrap/>
            <w:vAlign w:val="bottom"/>
          </w:tcPr>
          <w:p w14:paraId="6E407ED8" w14:textId="77777777" w:rsidR="007D0842" w:rsidRPr="00BB521E" w:rsidRDefault="007D0842" w:rsidP="005573F3">
            <w:pPr>
              <w:jc w:val="center"/>
            </w:pPr>
          </w:p>
        </w:tc>
        <w:tc>
          <w:tcPr>
            <w:tcW w:w="740" w:type="dxa"/>
            <w:shd w:val="clear" w:color="auto" w:fill="auto"/>
            <w:noWrap/>
            <w:vAlign w:val="bottom"/>
          </w:tcPr>
          <w:p w14:paraId="3B4F0820" w14:textId="77777777" w:rsidR="007D0842" w:rsidRPr="00BB521E" w:rsidRDefault="007D0842" w:rsidP="005573F3">
            <w:pPr>
              <w:jc w:val="center"/>
            </w:pPr>
          </w:p>
        </w:tc>
        <w:tc>
          <w:tcPr>
            <w:tcW w:w="752" w:type="dxa"/>
            <w:shd w:val="clear" w:color="auto" w:fill="auto"/>
            <w:noWrap/>
            <w:vAlign w:val="bottom"/>
          </w:tcPr>
          <w:p w14:paraId="61F77D94" w14:textId="77777777" w:rsidR="007D0842" w:rsidRPr="00BB521E" w:rsidRDefault="007D0842" w:rsidP="005573F3">
            <w:pPr>
              <w:jc w:val="center"/>
            </w:pPr>
          </w:p>
        </w:tc>
        <w:tc>
          <w:tcPr>
            <w:tcW w:w="799" w:type="dxa"/>
            <w:shd w:val="clear" w:color="auto" w:fill="auto"/>
            <w:noWrap/>
            <w:vAlign w:val="bottom"/>
          </w:tcPr>
          <w:p w14:paraId="6E997B51" w14:textId="77777777" w:rsidR="007D0842" w:rsidRPr="00BB521E" w:rsidRDefault="007D0842" w:rsidP="005573F3">
            <w:pPr>
              <w:jc w:val="center"/>
            </w:pPr>
          </w:p>
        </w:tc>
        <w:tc>
          <w:tcPr>
            <w:tcW w:w="740" w:type="dxa"/>
            <w:shd w:val="clear" w:color="auto" w:fill="auto"/>
            <w:noWrap/>
            <w:vAlign w:val="bottom"/>
          </w:tcPr>
          <w:p w14:paraId="111CC97D" w14:textId="77777777" w:rsidR="007D0842" w:rsidRPr="00BB521E" w:rsidRDefault="007D0842" w:rsidP="005573F3">
            <w:pPr>
              <w:jc w:val="center"/>
            </w:pPr>
          </w:p>
        </w:tc>
        <w:tc>
          <w:tcPr>
            <w:tcW w:w="740" w:type="dxa"/>
            <w:shd w:val="clear" w:color="auto" w:fill="auto"/>
            <w:noWrap/>
            <w:vAlign w:val="bottom"/>
          </w:tcPr>
          <w:p w14:paraId="186A8C04" w14:textId="77777777" w:rsidR="007D0842" w:rsidRPr="00BB521E" w:rsidRDefault="007D0842" w:rsidP="005573F3">
            <w:pPr>
              <w:jc w:val="center"/>
            </w:pPr>
          </w:p>
        </w:tc>
        <w:tc>
          <w:tcPr>
            <w:tcW w:w="740" w:type="dxa"/>
            <w:shd w:val="clear" w:color="auto" w:fill="auto"/>
            <w:noWrap/>
            <w:vAlign w:val="bottom"/>
          </w:tcPr>
          <w:p w14:paraId="4A8A337E" w14:textId="77777777" w:rsidR="007D0842" w:rsidRPr="00BB521E" w:rsidRDefault="007D0842" w:rsidP="005573F3">
            <w:pPr>
              <w:jc w:val="center"/>
            </w:pPr>
          </w:p>
        </w:tc>
        <w:tc>
          <w:tcPr>
            <w:tcW w:w="794" w:type="dxa"/>
            <w:shd w:val="clear" w:color="auto" w:fill="auto"/>
            <w:noWrap/>
            <w:vAlign w:val="bottom"/>
          </w:tcPr>
          <w:p w14:paraId="32E651E6" w14:textId="77777777" w:rsidR="007D0842" w:rsidRPr="00BB521E" w:rsidRDefault="007D0842" w:rsidP="005573F3">
            <w:pPr>
              <w:jc w:val="center"/>
              <w:rPr>
                <w:b/>
                <w:bCs/>
              </w:rPr>
            </w:pPr>
          </w:p>
        </w:tc>
      </w:tr>
    </w:tbl>
    <w:p w14:paraId="25929609" w14:textId="77777777" w:rsidR="000B2350" w:rsidRDefault="000B2350" w:rsidP="000B2350">
      <w:pPr>
        <w:ind w:left="426"/>
        <w:jc w:val="both"/>
      </w:pPr>
    </w:p>
    <w:p w14:paraId="0392A9D8" w14:textId="5003C5C3" w:rsidR="000B2350" w:rsidRPr="00BB521E" w:rsidRDefault="00947936" w:rsidP="000B2350">
      <w:pPr>
        <w:numPr>
          <w:ilvl w:val="0"/>
          <w:numId w:val="14"/>
        </w:numPr>
        <w:ind w:left="426" w:hanging="426"/>
        <w:jc w:val="both"/>
      </w:pPr>
      <w:r w:rsidRPr="00947936">
        <w:t>Tellija kohustus loetakse täidetuks</w:t>
      </w:r>
      <w:r w:rsidR="000B2350">
        <w:t>,</w:t>
      </w:r>
      <w:r w:rsidR="000B2350" w:rsidRPr="00BB521E">
        <w:t xml:space="preserve"> kui tähtajaks tellimata töömaht ei ületa 30% kokkulepitud mahust. Juhul</w:t>
      </w:r>
      <w:r w:rsidR="000B2350">
        <w:t>,</w:t>
      </w:r>
      <w:r w:rsidR="000B2350" w:rsidRPr="00BB521E">
        <w:t xml:space="preserve"> kui </w:t>
      </w:r>
      <w:r w:rsidR="000B2350">
        <w:t>t</w:t>
      </w:r>
      <w:r w:rsidR="000B2350" w:rsidRPr="00BB521E">
        <w:t>öövõtja ei ole teatanud oma mittenõustumisest töötada tõusvalt rohkem kui 10</w:t>
      </w:r>
      <w:r w:rsidR="000B2350">
        <w:t xml:space="preserve"> </w:t>
      </w:r>
      <w:r w:rsidR="000B2350" w:rsidRPr="00BB521E">
        <w:t xml:space="preserve">%, on Tellijal õigus tellimusi jätkata. Tööajagraafikus tähtajaks kokkulepitud mahtusid ületavad mahud loetakse järgnevate tähtaegade kohustuste täitmiseks. </w:t>
      </w:r>
      <w:r w:rsidR="005377A8" w:rsidRPr="00DF0801">
        <w:t>Tellijal on lubatud tööd tellida oluliselt vähem või kuni 30% rohkem.</w:t>
      </w:r>
    </w:p>
    <w:p w14:paraId="2C8A7D64" w14:textId="77777777" w:rsidR="000B2350" w:rsidRPr="00BB521E" w:rsidRDefault="000B2350" w:rsidP="000B2350">
      <w:pPr>
        <w:spacing w:line="240" w:lineRule="exact"/>
        <w:ind w:left="426" w:hanging="426"/>
        <w:jc w:val="both"/>
      </w:pPr>
    </w:p>
    <w:p w14:paraId="57F92876" w14:textId="61AF27AA" w:rsidR="000B2350" w:rsidRPr="00BB521E" w:rsidRDefault="000B2350" w:rsidP="000B2350">
      <w:pPr>
        <w:numPr>
          <w:ilvl w:val="0"/>
          <w:numId w:val="14"/>
        </w:numPr>
        <w:ind w:left="426" w:hanging="426"/>
        <w:jc w:val="both"/>
      </w:pPr>
      <w:r w:rsidRPr="00BB521E">
        <w:t xml:space="preserve">Käesoleva </w:t>
      </w:r>
      <w:r>
        <w:t>l</w:t>
      </w:r>
      <w:r w:rsidRPr="00BB521E">
        <w:t xml:space="preserve">isaga </w:t>
      </w:r>
      <w:r>
        <w:t>t</w:t>
      </w:r>
      <w:r w:rsidRPr="00BB521E">
        <w:t xml:space="preserve">öövõtja kinnitab, et on suuteline maksimaalselt tegema kalendrikuus maapinna ettevalmistamist </w:t>
      </w:r>
      <w:r w:rsidR="009B7F7F" w:rsidRPr="00E21483">
        <w:rPr>
          <w:lang w:val="en-AU"/>
        </w:rPr>
        <w:fldChar w:fldCharType="begin"/>
      </w:r>
      <w:r w:rsidR="009B7F7F" w:rsidRPr="00E21483">
        <w:rPr>
          <w:lang w:val="en-AU"/>
        </w:rPr>
        <w:instrText xml:space="preserve"> MACROBUTTON  AcceptAllChangesInDocAndStopTracking [Sisesta number]</w:instrText>
      </w:r>
      <w:r w:rsidR="009B7F7F" w:rsidRPr="00E21483">
        <w:fldChar w:fldCharType="end"/>
      </w:r>
      <w:r w:rsidR="009B7F7F" w:rsidRPr="00E21483">
        <w:t xml:space="preserve"> </w:t>
      </w:r>
      <w:r w:rsidRPr="00E21483">
        <w:t>ha.</w:t>
      </w:r>
      <w:r w:rsidRPr="00BB521E">
        <w:t xml:space="preserve"> </w:t>
      </w:r>
    </w:p>
    <w:p w14:paraId="0C922D7B" w14:textId="77777777" w:rsidR="000B2350" w:rsidRPr="00BB521E" w:rsidRDefault="000B2350" w:rsidP="000B2350">
      <w:pPr>
        <w:spacing w:line="240" w:lineRule="exact"/>
        <w:ind w:left="426" w:hanging="426"/>
        <w:jc w:val="both"/>
      </w:pPr>
    </w:p>
    <w:p w14:paraId="5EE78FC3" w14:textId="77777777" w:rsidR="000B2350" w:rsidRPr="00BB521E" w:rsidRDefault="000B2350" w:rsidP="000B2350">
      <w:pPr>
        <w:spacing w:line="240" w:lineRule="exact"/>
        <w:jc w:val="both"/>
      </w:pPr>
    </w:p>
    <w:p w14:paraId="74832200" w14:textId="77777777" w:rsidR="000B2350" w:rsidRPr="005573F3" w:rsidRDefault="000B2350" w:rsidP="000B2350">
      <w:pPr>
        <w:jc w:val="both"/>
        <w:outlineLvl w:val="0"/>
        <w:rPr>
          <w:b/>
        </w:rPr>
      </w:pPr>
      <w:r w:rsidRPr="005573F3">
        <w:rPr>
          <w:b/>
        </w:rPr>
        <w:t>Poolte allkirjad</w:t>
      </w:r>
    </w:p>
    <w:p w14:paraId="65BC44FF" w14:textId="77777777" w:rsidR="000B2350" w:rsidRPr="00BB521E" w:rsidRDefault="000B2350" w:rsidP="000B2350">
      <w:pPr>
        <w:jc w:val="both"/>
      </w:pPr>
    </w:p>
    <w:p w14:paraId="02AFD32A" w14:textId="77777777" w:rsidR="000B2350" w:rsidRDefault="000B2350" w:rsidP="000B2350">
      <w:pPr>
        <w:jc w:val="both"/>
      </w:pPr>
    </w:p>
    <w:p w14:paraId="2E44B4A5" w14:textId="77777777" w:rsidR="000B2350" w:rsidRPr="005573F3" w:rsidRDefault="000B2350" w:rsidP="000B2350">
      <w:pPr>
        <w:jc w:val="both"/>
        <w:rPr>
          <w:b/>
        </w:rPr>
      </w:pPr>
      <w:r w:rsidRPr="005573F3">
        <w:rPr>
          <w:b/>
        </w:rPr>
        <w:t>Tellija</w:t>
      </w:r>
      <w:r w:rsidRPr="005573F3">
        <w:rPr>
          <w:b/>
        </w:rPr>
        <w:tab/>
      </w:r>
      <w:r w:rsidRPr="005573F3">
        <w:rPr>
          <w:b/>
        </w:rPr>
        <w:tab/>
      </w:r>
      <w:r w:rsidRPr="005573F3">
        <w:rPr>
          <w:b/>
        </w:rPr>
        <w:tab/>
      </w:r>
      <w:r w:rsidRPr="005573F3">
        <w:rPr>
          <w:b/>
        </w:rPr>
        <w:tab/>
      </w:r>
      <w:r w:rsidRPr="005573F3">
        <w:rPr>
          <w:b/>
        </w:rPr>
        <w:tab/>
      </w:r>
      <w:r w:rsidRPr="005573F3">
        <w:rPr>
          <w:b/>
        </w:rPr>
        <w:tab/>
        <w:t xml:space="preserve">Töövõtja </w:t>
      </w:r>
    </w:p>
    <w:p w14:paraId="1CD2F53D" w14:textId="77777777" w:rsidR="009B7F7F" w:rsidRDefault="009B7F7F" w:rsidP="000B2350">
      <w:pPr>
        <w:jc w:val="both"/>
      </w:pPr>
    </w:p>
    <w:tbl>
      <w:tblPr>
        <w:tblStyle w:val="Kontuurtabel"/>
        <w:tblW w:w="86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39"/>
      </w:tblGrid>
      <w:tr w:rsidR="005573F3" w:rsidRPr="00412BBD" w14:paraId="2006A80C" w14:textId="77777777" w:rsidTr="005573F3">
        <w:trPr>
          <w:trHeight w:val="565"/>
        </w:trPr>
        <w:tc>
          <w:tcPr>
            <w:tcW w:w="4395" w:type="dxa"/>
            <w:tcBorders>
              <w:top w:val="nil"/>
              <w:left w:val="nil"/>
              <w:bottom w:val="nil"/>
              <w:right w:val="nil"/>
            </w:tcBorders>
            <w:vAlign w:val="bottom"/>
          </w:tcPr>
          <w:p w14:paraId="6416E0BA" w14:textId="77777777" w:rsidR="005573F3" w:rsidRPr="00412BBD" w:rsidRDefault="002B75E6" w:rsidP="005573F3">
            <w:pPr>
              <w:pStyle w:val="Pealkiri4"/>
              <w:numPr>
                <w:ilvl w:val="0"/>
                <w:numId w:val="0"/>
              </w:numPr>
              <w:ind w:left="864" w:hanging="864"/>
              <w:rPr>
                <w:b w:val="0"/>
                <w:sz w:val="22"/>
                <w:szCs w:val="22"/>
                <w:lang w:eastAsia="en-US"/>
              </w:rPr>
            </w:pPr>
            <w:sdt>
              <w:sdtPr>
                <w:rPr>
                  <w:b w:val="0"/>
                  <w:sz w:val="22"/>
                  <w:szCs w:val="22"/>
                  <w:lang w:eastAsia="en-US"/>
                </w:rPr>
                <w:id w:val="1348981832"/>
                <w:placeholder>
                  <w:docPart w:val="CBB30B57B55848BDAF545147940D6683"/>
                </w:placeholder>
                <w:comboBox>
                  <w:listItem w:displayText=" " w:value=" "/>
                  <w:listItem w:displayText="(allkirjastatud digitaalselt)" w:value="(allkirjastatud digitaalselt)"/>
                </w:comboBox>
              </w:sdtPr>
              <w:sdtEndPr/>
              <w:sdtContent>
                <w:r w:rsidR="005573F3" w:rsidRPr="00412BBD">
                  <w:rPr>
                    <w:b w:val="0"/>
                    <w:sz w:val="22"/>
                    <w:szCs w:val="22"/>
                    <w:lang w:eastAsia="en-US"/>
                  </w:rPr>
                  <w:t>[Vali sobiv]</w:t>
                </w:r>
              </w:sdtContent>
            </w:sdt>
          </w:p>
        </w:tc>
        <w:tc>
          <w:tcPr>
            <w:tcW w:w="4239" w:type="dxa"/>
            <w:tcBorders>
              <w:top w:val="nil"/>
              <w:left w:val="nil"/>
              <w:bottom w:val="nil"/>
              <w:right w:val="nil"/>
            </w:tcBorders>
            <w:vAlign w:val="bottom"/>
          </w:tcPr>
          <w:p w14:paraId="5CB828EB" w14:textId="77777777" w:rsidR="005573F3" w:rsidRPr="00412BBD" w:rsidRDefault="002B75E6" w:rsidP="005573F3">
            <w:pPr>
              <w:pStyle w:val="Pealkiri4"/>
              <w:numPr>
                <w:ilvl w:val="0"/>
                <w:numId w:val="0"/>
              </w:numPr>
              <w:ind w:left="864" w:hanging="864"/>
              <w:rPr>
                <w:b w:val="0"/>
                <w:sz w:val="22"/>
                <w:szCs w:val="22"/>
                <w:lang w:eastAsia="en-US"/>
              </w:rPr>
            </w:pPr>
            <w:sdt>
              <w:sdtPr>
                <w:rPr>
                  <w:b w:val="0"/>
                  <w:sz w:val="22"/>
                  <w:szCs w:val="22"/>
                  <w:lang w:eastAsia="en-US"/>
                </w:rPr>
                <w:id w:val="790561989"/>
                <w:placeholder>
                  <w:docPart w:val="F13CF4D291144812869284C2D78FAD34"/>
                </w:placeholder>
                <w:comboBox>
                  <w:listItem w:displayText=" " w:value=" "/>
                  <w:listItem w:displayText="(allkirjastatud digitaalselt)" w:value="(allkirjastatud digitaalselt)"/>
                </w:comboBox>
              </w:sdtPr>
              <w:sdtEndPr/>
              <w:sdtContent>
                <w:r w:rsidR="005573F3" w:rsidRPr="00412BBD">
                  <w:rPr>
                    <w:b w:val="0"/>
                    <w:sz w:val="22"/>
                    <w:szCs w:val="22"/>
                    <w:lang w:eastAsia="en-US"/>
                  </w:rPr>
                  <w:t>[Vali sobiv]</w:t>
                </w:r>
              </w:sdtContent>
            </w:sdt>
          </w:p>
        </w:tc>
      </w:tr>
    </w:tbl>
    <w:p w14:paraId="3A69A4AF" w14:textId="77777777" w:rsidR="000B2350" w:rsidRDefault="000B2350" w:rsidP="005573F3">
      <w:pPr>
        <w:jc w:val="both"/>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9B7F7F" w:rsidRPr="00D76F5D" w14:paraId="5F82B0D8" w14:textId="77777777" w:rsidTr="009B7F7F">
        <w:trPr>
          <w:trHeight w:val="838"/>
        </w:trPr>
        <w:tc>
          <w:tcPr>
            <w:tcW w:w="4183" w:type="dxa"/>
            <w:vAlign w:val="bottom"/>
          </w:tcPr>
          <w:p w14:paraId="01DF9CA1" w14:textId="77777777" w:rsidR="009B7F7F" w:rsidRPr="00D76F5D" w:rsidRDefault="009B7F7F" w:rsidP="009B7F7F">
            <w:pPr>
              <w:jc w:val="both"/>
            </w:pPr>
            <w:r w:rsidRPr="00D76F5D">
              <w:fldChar w:fldCharType="begin"/>
            </w:r>
            <w:r w:rsidRPr="00D76F5D">
              <w:instrText xml:space="preserve"> MACROBUTTON  AcceptAllChangesInDoc [Sisesta eesnimi ja perekonnanimi] </w:instrText>
            </w:r>
            <w:r w:rsidRPr="00D76F5D">
              <w:fldChar w:fldCharType="end"/>
            </w:r>
          </w:p>
        </w:tc>
        <w:tc>
          <w:tcPr>
            <w:tcW w:w="4200" w:type="dxa"/>
            <w:vAlign w:val="bottom"/>
          </w:tcPr>
          <w:p w14:paraId="7A8871CD" w14:textId="77777777" w:rsidR="009B7F7F" w:rsidRPr="00D76F5D" w:rsidRDefault="009B7F7F" w:rsidP="009B7F7F">
            <w:pPr>
              <w:jc w:val="both"/>
            </w:pPr>
            <w:r w:rsidRPr="00D76F5D">
              <w:fldChar w:fldCharType="begin"/>
            </w:r>
            <w:r w:rsidRPr="00D76F5D">
              <w:instrText xml:space="preserve"> MACROBUTTON  AcceptAllChangesInDoc [Sisesta eesnimi ja perekonnanimi] </w:instrText>
            </w:r>
            <w:r w:rsidRPr="00D76F5D">
              <w:fldChar w:fldCharType="end"/>
            </w:r>
          </w:p>
        </w:tc>
      </w:tr>
    </w:tbl>
    <w:p w14:paraId="33C74A7A" w14:textId="77777777" w:rsidR="005573F3" w:rsidRPr="005B55D6" w:rsidRDefault="000B2350" w:rsidP="005573F3">
      <w:pPr>
        <w:ind w:left="4248" w:firstLine="708"/>
        <w:jc w:val="both"/>
        <w:outlineLvl w:val="0"/>
        <w:rPr>
          <w:sz w:val="22"/>
          <w:szCs w:val="22"/>
        </w:rPr>
      </w:pPr>
      <w:r>
        <w:rPr>
          <w:bCs/>
        </w:rPr>
        <w:br w:type="page"/>
      </w:r>
      <w:r w:rsidR="005573F3">
        <w:rPr>
          <w:sz w:val="22"/>
          <w:szCs w:val="22"/>
        </w:rPr>
        <w:lastRenderedPageBreak/>
        <w:t>Lisa 2</w:t>
      </w:r>
    </w:p>
    <w:p w14:paraId="7F80F565" w14:textId="09E4D5BD" w:rsidR="003E1D66" w:rsidRDefault="005573F3" w:rsidP="005573F3">
      <w:pPr>
        <w:ind w:left="4956"/>
        <w:jc w:val="both"/>
        <w:outlineLvl w:val="0"/>
        <w:rPr>
          <w:sz w:val="22"/>
          <w:szCs w:val="22"/>
        </w:rPr>
      </w:pPr>
      <w:r>
        <w:rPr>
          <w:sz w:val="22"/>
          <w:szCs w:val="22"/>
        </w:rPr>
        <w:t>RMK ja</w:t>
      </w:r>
      <w:r w:rsidR="00E21483">
        <w:rPr>
          <w:sz w:val="22"/>
          <w:szCs w:val="22"/>
        </w:rPr>
        <w:t xml:space="preserve"> </w:t>
      </w:r>
      <w:r>
        <w:fldChar w:fldCharType="begin"/>
      </w:r>
      <w:r>
        <w:instrText xml:space="preserve"> MACROBUTTON  AcceptAllChangesInDoc [Sisesta juriidilise isiku või FIE nimi] </w:instrText>
      </w:r>
      <w:r>
        <w:fldChar w:fldCharType="end"/>
      </w:r>
      <w:r w:rsidRPr="005B55D6">
        <w:rPr>
          <w:sz w:val="22"/>
          <w:szCs w:val="22"/>
        </w:rPr>
        <w:t>vahelise</w:t>
      </w:r>
      <w:r>
        <w:rPr>
          <w:sz w:val="22"/>
          <w:szCs w:val="22"/>
        </w:rPr>
        <w:t xml:space="preserve"> </w:t>
      </w:r>
      <w:sdt>
        <w:sdtPr>
          <w:rPr>
            <w:sz w:val="22"/>
            <w:szCs w:val="22"/>
          </w:rPr>
          <w:id w:val="789710299"/>
          <w:placeholder>
            <w:docPart w:val="A8AFE22DC4E941D084A7C33A0310EB42"/>
          </w:placeholder>
          <w:date>
            <w:dateFormat w:val="d.MM.yyyy"/>
            <w:lid w:val="et-EE"/>
            <w:storeMappedDataAs w:val="dateTime"/>
            <w:calendar w:val="gregorian"/>
          </w:date>
        </w:sdtPr>
        <w:sdtEndPr/>
        <w:sdtContent>
          <w:r w:rsidRPr="002106F3">
            <w:rPr>
              <w:sz w:val="22"/>
              <w:szCs w:val="22"/>
            </w:rPr>
            <w:t>[Vali kuupäev]</w:t>
          </w:r>
        </w:sdtContent>
      </w:sdt>
      <w:r w:rsidRPr="002106F3">
        <w:rPr>
          <w:sz w:val="22"/>
          <w:szCs w:val="22"/>
        </w:rPr>
        <w:t xml:space="preserve"> </w:t>
      </w:r>
      <w:r>
        <w:rPr>
          <w:sz w:val="22"/>
          <w:szCs w:val="22"/>
        </w:rPr>
        <w:t xml:space="preserve">metsakasvatusteenuse töövõtu lepingu </w:t>
      </w:r>
      <w:r w:rsidRPr="005B55D6">
        <w:rPr>
          <w:sz w:val="22"/>
          <w:szCs w:val="22"/>
        </w:rPr>
        <w:t xml:space="preserve">nr </w:t>
      </w:r>
    </w:p>
    <w:p w14:paraId="1153240C" w14:textId="77777777" w:rsidR="005573F3" w:rsidRPr="005B55D6" w:rsidRDefault="005573F3" w:rsidP="005573F3">
      <w:pPr>
        <w:ind w:left="4956"/>
        <w:jc w:val="both"/>
        <w:outlineLvl w:val="0"/>
        <w:rPr>
          <w:sz w:val="22"/>
          <w:szCs w:val="22"/>
        </w:rPr>
      </w:pPr>
      <w:r>
        <w:rPr>
          <w:rStyle w:val="normal1"/>
          <w:rFonts w:eastAsia="Lucida Sans Unicode"/>
          <w:smallCaps/>
          <w:sz w:val="22"/>
          <w:szCs w:val="22"/>
        </w:rPr>
        <w:t>3-2.5.3/</w:t>
      </w:r>
      <w:r w:rsidRPr="00412BBD">
        <w:rPr>
          <w:sz w:val="22"/>
          <w:szCs w:val="22"/>
          <w:lang w:val="en-AU"/>
        </w:rPr>
        <w:fldChar w:fldCharType="begin"/>
      </w:r>
      <w:r w:rsidRPr="00412BBD">
        <w:rPr>
          <w:sz w:val="22"/>
          <w:szCs w:val="22"/>
          <w:lang w:val="en-AU"/>
        </w:rPr>
        <w:instrText xml:space="preserve"> MACROBUTTON  AcceptAllChangesInDocAndStopTracking [Sisesta number]</w:instrText>
      </w:r>
      <w:r w:rsidRPr="00412BBD">
        <w:rPr>
          <w:sz w:val="22"/>
          <w:szCs w:val="22"/>
        </w:rPr>
        <w:fldChar w:fldCharType="end"/>
      </w:r>
      <w:r w:rsidRPr="005B55D6">
        <w:rPr>
          <w:sz w:val="22"/>
          <w:szCs w:val="22"/>
        </w:rPr>
        <w:t xml:space="preserve"> juurde</w:t>
      </w:r>
    </w:p>
    <w:p w14:paraId="3D9A99AE" w14:textId="77777777" w:rsidR="00E21483" w:rsidRDefault="00E21483" w:rsidP="00E21483">
      <w:pPr>
        <w:rPr>
          <w:b/>
        </w:rPr>
      </w:pPr>
    </w:p>
    <w:p w14:paraId="6F068053" w14:textId="77777777" w:rsidR="000B2350" w:rsidRPr="00E21483" w:rsidRDefault="00E21483" w:rsidP="00E21483">
      <w:pPr>
        <w:rPr>
          <w:b/>
        </w:rPr>
      </w:pPr>
      <w:r>
        <w:rPr>
          <w:b/>
        </w:rPr>
        <w:t>Hinnakokkulepe</w:t>
      </w:r>
      <w:r w:rsidR="000B2350" w:rsidRPr="00E21483">
        <w:rPr>
          <w:b/>
        </w:rPr>
        <w:t xml:space="preserve"> </w:t>
      </w:r>
    </w:p>
    <w:p w14:paraId="6775E15E" w14:textId="77777777" w:rsidR="005573F3" w:rsidRDefault="002B75E6" w:rsidP="005573F3">
      <w:pPr>
        <w:pStyle w:val="Normaallaadveeb"/>
        <w:jc w:val="right"/>
        <w:rPr>
          <w:rFonts w:eastAsia="Calibri"/>
          <w:szCs w:val="22"/>
        </w:rPr>
      </w:pPr>
      <w:sdt>
        <w:sdtPr>
          <w:rPr>
            <w:rFonts w:eastAsia="Calibri"/>
            <w:szCs w:val="22"/>
          </w:rPr>
          <w:id w:val="2141148743"/>
          <w:placeholder>
            <w:docPart w:val="4627E2A010144DFEA01C7399673869EC"/>
          </w:placeholder>
          <w:date>
            <w:dateFormat w:val="d.MM.yyyy"/>
            <w:lid w:val="et-EE"/>
            <w:storeMappedDataAs w:val="dateTime"/>
            <w:calendar w:val="gregorian"/>
          </w:date>
        </w:sdtPr>
        <w:sdtEndPr/>
        <w:sdtContent>
          <w:r w:rsidR="005573F3" w:rsidRPr="004902FD">
            <w:rPr>
              <w:rFonts w:eastAsia="Calibri"/>
              <w:szCs w:val="22"/>
            </w:rPr>
            <w:t>[Vali kuupäev]</w:t>
          </w:r>
        </w:sdtContent>
      </w:sdt>
    </w:p>
    <w:p w14:paraId="3053BEAC" w14:textId="77777777" w:rsidR="005573F3" w:rsidRDefault="005573F3" w:rsidP="005573F3">
      <w:pPr>
        <w:pStyle w:val="Normaallaadveeb"/>
        <w:jc w:val="right"/>
      </w:pPr>
      <w:r>
        <w:rPr>
          <w:rFonts w:eastAsia="Calibri"/>
          <w:szCs w:val="22"/>
        </w:rPr>
        <w:t>(hiliseima digitaalallkirja kuupäev)</w:t>
      </w:r>
    </w:p>
    <w:p w14:paraId="17C69910" w14:textId="77777777" w:rsidR="000B2350" w:rsidRDefault="000B2350" w:rsidP="005573F3">
      <w:pPr>
        <w:jc w:val="right"/>
      </w:pPr>
    </w:p>
    <w:p w14:paraId="38EAC6B7" w14:textId="77777777" w:rsidR="005573F3" w:rsidRPr="00BB521E" w:rsidRDefault="005573F3" w:rsidP="000B2350">
      <w:pPr>
        <w:jc w:val="both"/>
      </w:pPr>
    </w:p>
    <w:p w14:paraId="21D63466" w14:textId="77777777" w:rsidR="003918A2" w:rsidRDefault="00664F61" w:rsidP="003918A2">
      <w:pPr>
        <w:pStyle w:val="Loendilik"/>
        <w:numPr>
          <w:ilvl w:val="0"/>
          <w:numId w:val="12"/>
        </w:numPr>
        <w:tabs>
          <w:tab w:val="clear" w:pos="720"/>
          <w:tab w:val="num" w:pos="567"/>
        </w:tabs>
        <w:ind w:left="426" w:hanging="426"/>
        <w:jc w:val="both"/>
      </w:pPr>
      <w:r w:rsidRPr="00254328">
        <w:rPr>
          <w:bCs/>
        </w:rPr>
        <w:t>Riigimetsa Majandamise Keskus,</w:t>
      </w:r>
      <w:r w:rsidRPr="00254328">
        <w:t xml:space="preserve"> </w:t>
      </w:r>
      <w:r w:rsidRPr="00254328">
        <w:rPr>
          <w:bCs/>
        </w:rPr>
        <w:t xml:space="preserve">edaspidi </w:t>
      </w:r>
      <w:r w:rsidRPr="00254328">
        <w:rPr>
          <w:b/>
          <w:bCs/>
        </w:rPr>
        <w:t>RMK</w:t>
      </w:r>
      <w:r w:rsidRPr="00254328">
        <w:rPr>
          <w:bCs/>
        </w:rPr>
        <w:t xml:space="preserve"> või </w:t>
      </w:r>
      <w:r w:rsidRPr="00254328">
        <w:rPr>
          <w:b/>
          <w:bCs/>
        </w:rPr>
        <w:t>tellija</w:t>
      </w:r>
      <w:r w:rsidR="005573F3" w:rsidRPr="00254328">
        <w:rPr>
          <w:b/>
        </w:rPr>
        <w:t xml:space="preserve">, </w:t>
      </w:r>
      <w:r w:rsidR="005573F3" w:rsidRPr="00254328">
        <w:t>ja</w:t>
      </w:r>
      <w:r w:rsidR="000B2350" w:rsidRPr="00254328">
        <w:t xml:space="preserve"> </w:t>
      </w:r>
      <w:r w:rsidR="005573F3" w:rsidRPr="00254328">
        <w:fldChar w:fldCharType="begin"/>
      </w:r>
      <w:r w:rsidR="005573F3" w:rsidRPr="00254328">
        <w:instrText xml:space="preserve"> MACROBUTTON  AcceptAllChangesInDoc [Sisesta juriidilise isiku või FIE nimi], </w:instrText>
      </w:r>
      <w:r w:rsidR="005573F3" w:rsidRPr="00254328">
        <w:fldChar w:fldCharType="end"/>
      </w:r>
      <w:r w:rsidR="005573F3" w:rsidRPr="00254328">
        <w:t xml:space="preserve">edaspidi </w:t>
      </w:r>
      <w:r w:rsidR="005573F3" w:rsidRPr="00254328">
        <w:rPr>
          <w:b/>
        </w:rPr>
        <w:t xml:space="preserve">töövõtja, </w:t>
      </w:r>
      <w:r w:rsidR="000B2350" w:rsidRPr="00254328">
        <w:t>leppisid kokku, et alate</w:t>
      </w:r>
      <w:r w:rsidR="00477E8C" w:rsidRPr="00254328">
        <w:t>s</w:t>
      </w:r>
      <w:r w:rsidR="009B7F7F" w:rsidRPr="00254328">
        <w:rPr>
          <w:b/>
        </w:rPr>
        <w:t xml:space="preserve"> </w:t>
      </w:r>
      <w:sdt>
        <w:sdtPr>
          <w:id w:val="-862052731"/>
          <w:placeholder>
            <w:docPart w:val="DF5352CBC6A2428E8E1E698AA1EC3ACF"/>
          </w:placeholder>
          <w:date>
            <w:dateFormat w:val="d.MM.yyyy"/>
            <w:lid w:val="et-EE"/>
            <w:storeMappedDataAs w:val="dateTime"/>
            <w:calendar w:val="gregorian"/>
          </w:date>
        </w:sdtPr>
        <w:sdtEndPr/>
        <w:sdtContent>
          <w:r w:rsidR="009B7F7F" w:rsidRPr="00254328">
            <w:t>[Vali kuupäev]</w:t>
          </w:r>
        </w:sdtContent>
      </w:sdt>
      <w:r w:rsidR="009B7F7F" w:rsidRPr="00254328">
        <w:t xml:space="preserve"> </w:t>
      </w:r>
      <w:r w:rsidR="00477E8C" w:rsidRPr="00254328">
        <w:t>on h</w:t>
      </w:r>
      <w:r w:rsidR="000B2350" w:rsidRPr="00254328">
        <w:t>ind järgnev:</w:t>
      </w:r>
    </w:p>
    <w:p w14:paraId="3620A78A" w14:textId="77777777" w:rsidR="0054528D" w:rsidRDefault="0054528D" w:rsidP="0054528D">
      <w:pPr>
        <w:pStyle w:val="Loendilik"/>
        <w:ind w:left="426"/>
        <w:jc w:val="both"/>
      </w:pPr>
    </w:p>
    <w:p w14:paraId="23137ABF" w14:textId="1BF104F1" w:rsidR="0054528D" w:rsidRPr="0054528D" w:rsidRDefault="0054528D" w:rsidP="0054528D">
      <w:pPr>
        <w:pStyle w:val="Loendilik"/>
        <w:ind w:left="426"/>
        <w:jc w:val="both"/>
        <w:rPr>
          <w:i/>
          <w:iCs/>
        </w:rPr>
      </w:pPr>
      <w:r w:rsidRPr="0054528D">
        <w:rPr>
          <w:i/>
          <w:iCs/>
        </w:rPr>
        <w:t>(tee valik vastavalt hanke tehnilisele kirjeldusele)</w:t>
      </w:r>
    </w:p>
    <w:p w14:paraId="31A4DF55" w14:textId="77777777" w:rsidR="003918A2" w:rsidRPr="00254328" w:rsidRDefault="003918A2" w:rsidP="003918A2">
      <w:pPr>
        <w:pStyle w:val="Loendilik"/>
        <w:ind w:left="0"/>
        <w:jc w:val="both"/>
      </w:pPr>
    </w:p>
    <w:p w14:paraId="6BC88F90" w14:textId="77777777" w:rsidR="00462DAD" w:rsidRDefault="000B2350" w:rsidP="003918A2">
      <w:pPr>
        <w:pStyle w:val="Loendilik"/>
        <w:numPr>
          <w:ilvl w:val="1"/>
          <w:numId w:val="22"/>
        </w:numPr>
        <w:jc w:val="both"/>
      </w:pPr>
      <w:r w:rsidRPr="00254328">
        <w:t xml:space="preserve">Maapinna ettevalmistamine ketasadraga </w:t>
      </w:r>
    </w:p>
    <w:p w14:paraId="1D189526" w14:textId="43BE04BD" w:rsidR="000B2350" w:rsidRPr="00254328" w:rsidRDefault="00477E8C" w:rsidP="003918A2">
      <w:pPr>
        <w:pStyle w:val="Loendilik"/>
        <w:numPr>
          <w:ilvl w:val="1"/>
          <w:numId w:val="22"/>
        </w:numPr>
        <w:jc w:val="both"/>
      </w:pPr>
      <w:r w:rsidRPr="00254328">
        <w:fldChar w:fldCharType="begin"/>
      </w:r>
      <w:r w:rsidRPr="00254328">
        <w:instrText xml:space="preserve"> MACROBUTTON  AcceptAllChangesInDoc [Sisesta summa] </w:instrText>
      </w:r>
      <w:r w:rsidRPr="00254328">
        <w:fldChar w:fldCharType="end"/>
      </w:r>
      <w:r w:rsidRPr="00254328">
        <w:t>eur</w:t>
      </w:r>
      <w:r w:rsidR="00E21483" w:rsidRPr="00254328">
        <w:t>ot</w:t>
      </w:r>
      <w:r w:rsidRPr="00254328">
        <w:t>/ha</w:t>
      </w:r>
      <w:r w:rsidR="000B2350" w:rsidRPr="00254328">
        <w:t>.</w:t>
      </w:r>
    </w:p>
    <w:p w14:paraId="531EA167" w14:textId="77777777" w:rsidR="000B2350" w:rsidRPr="00254328" w:rsidRDefault="000B2350" w:rsidP="000B2350">
      <w:pPr>
        <w:suppressAutoHyphens w:val="0"/>
        <w:jc w:val="both"/>
        <w:outlineLvl w:val="0"/>
      </w:pPr>
    </w:p>
    <w:p w14:paraId="5922DB03" w14:textId="08387D67" w:rsidR="000B2350" w:rsidRPr="00254328" w:rsidRDefault="000B2350" w:rsidP="003918A2">
      <w:pPr>
        <w:pStyle w:val="Loendilik"/>
        <w:numPr>
          <w:ilvl w:val="1"/>
          <w:numId w:val="22"/>
        </w:numPr>
        <w:suppressAutoHyphens w:val="0"/>
        <w:jc w:val="both"/>
        <w:outlineLvl w:val="0"/>
      </w:pPr>
      <w:r w:rsidRPr="00254328">
        <w:t xml:space="preserve">Maapinna ettevalmistamine lapilööjaga </w:t>
      </w:r>
      <w:r w:rsidR="00477E8C" w:rsidRPr="00254328">
        <w:fldChar w:fldCharType="begin"/>
      </w:r>
      <w:r w:rsidR="00477E8C" w:rsidRPr="00254328">
        <w:instrText xml:space="preserve"> MACROBUTTON  AcceptAllChangesInDoc [Sisesta summa] </w:instrText>
      </w:r>
      <w:r w:rsidR="00477E8C" w:rsidRPr="00254328">
        <w:fldChar w:fldCharType="end"/>
      </w:r>
      <w:r w:rsidR="00477E8C" w:rsidRPr="00254328">
        <w:t>eur</w:t>
      </w:r>
      <w:r w:rsidR="00E21483" w:rsidRPr="00254328">
        <w:t>ot</w:t>
      </w:r>
      <w:r w:rsidRPr="00254328">
        <w:t>/ha.</w:t>
      </w:r>
    </w:p>
    <w:p w14:paraId="2938DFD4" w14:textId="77777777" w:rsidR="000B2350" w:rsidRPr="00254328" w:rsidRDefault="000B2350" w:rsidP="000B2350">
      <w:pPr>
        <w:suppressAutoHyphens w:val="0"/>
        <w:jc w:val="both"/>
        <w:outlineLvl w:val="0"/>
      </w:pPr>
    </w:p>
    <w:p w14:paraId="05EF8469" w14:textId="77777777" w:rsidR="000B2350" w:rsidRPr="00254328" w:rsidRDefault="000B2350" w:rsidP="003918A2">
      <w:pPr>
        <w:pStyle w:val="Loendilik"/>
        <w:numPr>
          <w:ilvl w:val="1"/>
          <w:numId w:val="22"/>
        </w:numPr>
        <w:suppressAutoHyphens w:val="0"/>
        <w:jc w:val="both"/>
        <w:outlineLvl w:val="0"/>
      </w:pPr>
      <w:r w:rsidRPr="00254328">
        <w:t xml:space="preserve">Maapinna ettevalmistamine hüdraulilise mätastajaga </w:t>
      </w:r>
      <w:r w:rsidR="00477E8C" w:rsidRPr="00254328">
        <w:fldChar w:fldCharType="begin"/>
      </w:r>
      <w:r w:rsidR="00477E8C" w:rsidRPr="00254328">
        <w:instrText xml:space="preserve"> MACROBUTTON  AcceptAllChangesInDoc [Sisesta summa] </w:instrText>
      </w:r>
      <w:r w:rsidR="00477E8C" w:rsidRPr="00254328">
        <w:fldChar w:fldCharType="end"/>
      </w:r>
      <w:r w:rsidR="00477E8C" w:rsidRPr="00254328">
        <w:t>eur</w:t>
      </w:r>
      <w:r w:rsidR="00E21483" w:rsidRPr="00254328">
        <w:t>ot</w:t>
      </w:r>
      <w:r w:rsidRPr="00254328">
        <w:t>/ha.</w:t>
      </w:r>
    </w:p>
    <w:p w14:paraId="50B7730E" w14:textId="77777777" w:rsidR="000B2350" w:rsidRPr="00254328" w:rsidRDefault="000B2350" w:rsidP="000B2350">
      <w:pPr>
        <w:suppressAutoHyphens w:val="0"/>
        <w:jc w:val="both"/>
        <w:outlineLvl w:val="0"/>
      </w:pPr>
    </w:p>
    <w:p w14:paraId="45A85D31" w14:textId="77777777" w:rsidR="000B2350" w:rsidRPr="00101CD9" w:rsidRDefault="000B2350" w:rsidP="000B2350">
      <w:pPr>
        <w:suppressAutoHyphens w:val="0"/>
        <w:jc w:val="both"/>
        <w:outlineLvl w:val="0"/>
      </w:pPr>
    </w:p>
    <w:p w14:paraId="670BEF79" w14:textId="082687C1" w:rsidR="000B2350" w:rsidRPr="00101CD9" w:rsidRDefault="000B2350" w:rsidP="003918A2">
      <w:pPr>
        <w:pStyle w:val="Loendilik"/>
        <w:numPr>
          <w:ilvl w:val="1"/>
          <w:numId w:val="22"/>
        </w:numPr>
        <w:suppressAutoHyphens w:val="0"/>
        <w:jc w:val="both"/>
        <w:outlineLvl w:val="0"/>
      </w:pPr>
      <w:r w:rsidRPr="00101CD9">
        <w:t xml:space="preserve">Pooled lepivad kokku, et </w:t>
      </w:r>
      <w:r w:rsidR="00E575B2">
        <w:t xml:space="preserve">lisatööde </w:t>
      </w:r>
      <w:r w:rsidR="0054528D">
        <w:t xml:space="preserve">(nt </w:t>
      </w:r>
      <w:r w:rsidRPr="00101CD9">
        <w:t>sihtide ja raiesmiku tasandamise ja kraavide</w:t>
      </w:r>
      <w:r w:rsidR="0079165A" w:rsidRPr="00101CD9">
        <w:t>s setete puhastamise</w:t>
      </w:r>
      <w:r w:rsidR="0054528D">
        <w:t>)</w:t>
      </w:r>
      <w:r w:rsidR="0079165A" w:rsidRPr="00101CD9">
        <w:t xml:space="preserve"> h</w:t>
      </w:r>
      <w:r w:rsidR="00E21483" w:rsidRPr="00101CD9">
        <w:t>ind on 40 eurot</w:t>
      </w:r>
      <w:r w:rsidRPr="00101CD9">
        <w:t>/h.</w:t>
      </w:r>
    </w:p>
    <w:p w14:paraId="4FEEEA85" w14:textId="77777777" w:rsidR="000B2350" w:rsidRPr="00101CD9" w:rsidRDefault="000B2350" w:rsidP="000B2350">
      <w:pPr>
        <w:pStyle w:val="Loendilik"/>
      </w:pPr>
    </w:p>
    <w:p w14:paraId="1BA7C9EF" w14:textId="77777777" w:rsidR="000B2350" w:rsidRPr="00101CD9" w:rsidRDefault="000B2350" w:rsidP="003918A2">
      <w:pPr>
        <w:pStyle w:val="Loendilik"/>
        <w:numPr>
          <w:ilvl w:val="0"/>
          <w:numId w:val="12"/>
        </w:numPr>
        <w:tabs>
          <w:tab w:val="clear" w:pos="720"/>
          <w:tab w:val="num" w:pos="426"/>
        </w:tabs>
        <w:suppressAutoHyphens w:val="0"/>
        <w:ind w:hanging="720"/>
        <w:jc w:val="both"/>
        <w:outlineLvl w:val="0"/>
      </w:pPr>
      <w:r w:rsidRPr="00101CD9">
        <w:t>Käesolev hinnakokkulepe kehtib</w:t>
      </w:r>
      <w:r w:rsidR="00664F61" w:rsidRPr="00101CD9">
        <w:t xml:space="preserve"> alates</w:t>
      </w:r>
      <w:r w:rsidRPr="00101CD9">
        <w:t xml:space="preserve"> </w:t>
      </w:r>
      <w:sdt>
        <w:sdtPr>
          <w:id w:val="969711131"/>
          <w:placeholder>
            <w:docPart w:val="1FBB0909E89447D8BDD182DD7BB0BCE8"/>
          </w:placeholder>
          <w:date>
            <w:dateFormat w:val="d.MM.yyyy"/>
            <w:lid w:val="et-EE"/>
            <w:storeMappedDataAs w:val="dateTime"/>
            <w:calendar w:val="gregorian"/>
          </w:date>
        </w:sdtPr>
        <w:sdtEndPr/>
        <w:sdtContent>
          <w:r w:rsidR="009B7F7F" w:rsidRPr="00101CD9">
            <w:t>[Vali kuupäev]</w:t>
          </w:r>
        </w:sdtContent>
      </w:sdt>
      <w:r w:rsidR="009B7F7F" w:rsidRPr="00101CD9">
        <w:t xml:space="preserve"> </w:t>
      </w:r>
      <w:r w:rsidRPr="00101CD9">
        <w:t xml:space="preserve">kuni </w:t>
      </w:r>
      <w:sdt>
        <w:sdtPr>
          <w:id w:val="-192769285"/>
          <w:placeholder>
            <w:docPart w:val="D7EACD76BAF440DFAAA6F77DB790F2CA"/>
          </w:placeholder>
          <w:date>
            <w:dateFormat w:val="d.MM.yyyy"/>
            <w:lid w:val="et-EE"/>
            <w:storeMappedDataAs w:val="dateTime"/>
            <w:calendar w:val="gregorian"/>
          </w:date>
        </w:sdtPr>
        <w:sdtEndPr/>
        <w:sdtContent>
          <w:r w:rsidR="009B7F7F" w:rsidRPr="00101CD9">
            <w:t>[Vali kuupäev]</w:t>
          </w:r>
        </w:sdtContent>
      </w:sdt>
      <w:r w:rsidRPr="00101CD9">
        <w:t>.</w:t>
      </w:r>
    </w:p>
    <w:p w14:paraId="0EFA9298" w14:textId="77777777" w:rsidR="000B2350" w:rsidRPr="00477E8C" w:rsidRDefault="000B2350" w:rsidP="000B2350">
      <w:pPr>
        <w:suppressAutoHyphens w:val="0"/>
        <w:jc w:val="both"/>
        <w:outlineLvl w:val="0"/>
      </w:pPr>
    </w:p>
    <w:p w14:paraId="3DD6909C" w14:textId="77777777" w:rsidR="000B2350" w:rsidRPr="00477E8C" w:rsidRDefault="000B2350" w:rsidP="000B2350">
      <w:pPr>
        <w:jc w:val="both"/>
      </w:pPr>
    </w:p>
    <w:p w14:paraId="6B767DC5" w14:textId="77777777" w:rsidR="000B2350" w:rsidRPr="00477E8C" w:rsidRDefault="00477E8C" w:rsidP="000B2350">
      <w:pPr>
        <w:jc w:val="both"/>
        <w:rPr>
          <w:b/>
        </w:rPr>
      </w:pPr>
      <w:r w:rsidRPr="00477E8C">
        <w:rPr>
          <w:b/>
        </w:rPr>
        <w:t>Poolte allkirjad</w:t>
      </w:r>
      <w:r w:rsidR="000B2350" w:rsidRPr="00477E8C">
        <w:rPr>
          <w:b/>
        </w:rPr>
        <w:t xml:space="preserve"> </w:t>
      </w:r>
    </w:p>
    <w:p w14:paraId="3BC3EB3F" w14:textId="77777777" w:rsidR="000B2350" w:rsidRPr="00477E8C" w:rsidRDefault="000B2350" w:rsidP="000B2350">
      <w:pPr>
        <w:jc w:val="both"/>
        <w:rPr>
          <w:b/>
        </w:rPr>
      </w:pPr>
    </w:p>
    <w:p w14:paraId="6624B351" w14:textId="77777777" w:rsidR="000B2350" w:rsidRPr="00477E8C" w:rsidRDefault="000B2350" w:rsidP="000B2350">
      <w:pPr>
        <w:jc w:val="both"/>
        <w:rPr>
          <w:b/>
        </w:rPr>
      </w:pPr>
      <w:r w:rsidRPr="00477E8C">
        <w:rPr>
          <w:b/>
        </w:rPr>
        <w:t>Tellija</w:t>
      </w:r>
      <w:r w:rsidRPr="00477E8C">
        <w:rPr>
          <w:b/>
        </w:rPr>
        <w:tab/>
      </w:r>
      <w:r w:rsidRPr="00477E8C">
        <w:rPr>
          <w:b/>
        </w:rPr>
        <w:tab/>
      </w:r>
      <w:r w:rsidRPr="00477E8C">
        <w:rPr>
          <w:b/>
        </w:rPr>
        <w:tab/>
      </w:r>
      <w:r w:rsidRPr="00477E8C">
        <w:rPr>
          <w:b/>
        </w:rPr>
        <w:tab/>
      </w:r>
      <w:r w:rsidRPr="00477E8C">
        <w:rPr>
          <w:b/>
        </w:rPr>
        <w:tab/>
      </w:r>
      <w:r w:rsidRPr="00477E8C">
        <w:rPr>
          <w:b/>
        </w:rPr>
        <w:tab/>
        <w:t xml:space="preserve">Töövõtja </w:t>
      </w:r>
    </w:p>
    <w:p w14:paraId="290005B1" w14:textId="77777777" w:rsidR="000B2350" w:rsidRPr="006E7D98" w:rsidRDefault="000B2350" w:rsidP="000B2350">
      <w:pPr>
        <w:jc w:val="both"/>
      </w:pPr>
    </w:p>
    <w:p w14:paraId="00E713EC" w14:textId="77777777" w:rsidR="009B7F7F" w:rsidRDefault="009B7F7F" w:rsidP="009B7F7F">
      <w:pPr>
        <w:ind w:left="142"/>
        <w:jc w:val="both"/>
      </w:pPr>
    </w:p>
    <w:tbl>
      <w:tblPr>
        <w:tblStyle w:val="Kontuurtabel"/>
        <w:tblW w:w="86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39"/>
      </w:tblGrid>
      <w:tr w:rsidR="00477E8C" w:rsidRPr="00D91937" w14:paraId="237F2DB1" w14:textId="77777777" w:rsidTr="00E21483">
        <w:trPr>
          <w:trHeight w:val="565"/>
        </w:trPr>
        <w:tc>
          <w:tcPr>
            <w:tcW w:w="4395" w:type="dxa"/>
            <w:tcBorders>
              <w:top w:val="nil"/>
              <w:left w:val="nil"/>
              <w:bottom w:val="nil"/>
              <w:right w:val="nil"/>
            </w:tcBorders>
            <w:vAlign w:val="bottom"/>
          </w:tcPr>
          <w:p w14:paraId="3BF3F630" w14:textId="77777777" w:rsidR="00477E8C" w:rsidRPr="00D91937" w:rsidRDefault="002B75E6" w:rsidP="00E21483">
            <w:pPr>
              <w:pStyle w:val="Pealkiri4"/>
              <w:numPr>
                <w:ilvl w:val="0"/>
                <w:numId w:val="0"/>
              </w:numPr>
              <w:ind w:left="864" w:hanging="864"/>
              <w:rPr>
                <w:b w:val="0"/>
                <w:lang w:eastAsia="en-US"/>
              </w:rPr>
            </w:pPr>
            <w:sdt>
              <w:sdtPr>
                <w:rPr>
                  <w:b w:val="0"/>
                  <w:lang w:eastAsia="en-US"/>
                </w:rPr>
                <w:id w:val="-566650788"/>
                <w:placeholder>
                  <w:docPart w:val="AD5EF2A7534544CFBF63A62ED5398E5D"/>
                </w:placeholder>
                <w:comboBox>
                  <w:listItem w:displayText=" " w:value=" "/>
                  <w:listItem w:displayText="(allkirjastatud digitaalselt)" w:value="(allkirjastatud digitaalselt)"/>
                </w:comboBox>
              </w:sdtPr>
              <w:sdtEndPr/>
              <w:sdtContent>
                <w:r w:rsidR="00477E8C" w:rsidRPr="00D91937">
                  <w:rPr>
                    <w:b w:val="0"/>
                    <w:lang w:eastAsia="en-US"/>
                  </w:rPr>
                  <w:t>[Vali sobiv]</w:t>
                </w:r>
              </w:sdtContent>
            </w:sdt>
          </w:p>
        </w:tc>
        <w:tc>
          <w:tcPr>
            <w:tcW w:w="4239" w:type="dxa"/>
            <w:tcBorders>
              <w:top w:val="nil"/>
              <w:left w:val="nil"/>
              <w:bottom w:val="nil"/>
              <w:right w:val="nil"/>
            </w:tcBorders>
            <w:vAlign w:val="bottom"/>
          </w:tcPr>
          <w:p w14:paraId="193864C9" w14:textId="77777777" w:rsidR="00477E8C" w:rsidRPr="00D91937" w:rsidRDefault="002B75E6" w:rsidP="00E21483">
            <w:pPr>
              <w:pStyle w:val="Pealkiri4"/>
              <w:numPr>
                <w:ilvl w:val="0"/>
                <w:numId w:val="0"/>
              </w:numPr>
              <w:ind w:left="864" w:hanging="864"/>
              <w:rPr>
                <w:b w:val="0"/>
                <w:lang w:eastAsia="en-US"/>
              </w:rPr>
            </w:pPr>
            <w:sdt>
              <w:sdtPr>
                <w:rPr>
                  <w:b w:val="0"/>
                  <w:lang w:eastAsia="en-US"/>
                </w:rPr>
                <w:id w:val="1628123240"/>
                <w:placeholder>
                  <w:docPart w:val="A9CF1460869B48F7BAB02BBBD5EB7082"/>
                </w:placeholder>
                <w:comboBox>
                  <w:listItem w:displayText=" " w:value=" "/>
                  <w:listItem w:displayText="(allkirjastatud digitaalselt)" w:value="(allkirjastatud digitaalselt)"/>
                </w:comboBox>
              </w:sdtPr>
              <w:sdtEndPr/>
              <w:sdtContent>
                <w:r w:rsidR="00477E8C" w:rsidRPr="00D91937">
                  <w:rPr>
                    <w:b w:val="0"/>
                    <w:lang w:eastAsia="en-US"/>
                  </w:rPr>
                  <w:t>[Vali sobiv]</w:t>
                </w:r>
              </w:sdtContent>
            </w:sdt>
          </w:p>
        </w:tc>
      </w:tr>
    </w:tbl>
    <w:p w14:paraId="61089B64" w14:textId="77777777" w:rsidR="009B7F7F" w:rsidRDefault="00477E8C" w:rsidP="00477E8C">
      <w:pPr>
        <w:jc w:val="both"/>
      </w:pPr>
      <w:r>
        <w:tab/>
      </w:r>
      <w:r>
        <w:tab/>
      </w:r>
      <w:r>
        <w:tab/>
      </w:r>
    </w:p>
    <w:tbl>
      <w:tblPr>
        <w:tblW w:w="0" w:type="auto"/>
        <w:tblInd w:w="70" w:type="dxa"/>
        <w:tblCellMar>
          <w:left w:w="70" w:type="dxa"/>
          <w:right w:w="70" w:type="dxa"/>
        </w:tblCellMar>
        <w:tblLook w:val="0000" w:firstRow="0" w:lastRow="0" w:firstColumn="0" w:lastColumn="0" w:noHBand="0" w:noVBand="0"/>
      </w:tblPr>
      <w:tblGrid>
        <w:gridCol w:w="4183"/>
        <w:gridCol w:w="4200"/>
      </w:tblGrid>
      <w:tr w:rsidR="009B7F7F" w:rsidRPr="00D76F5D" w14:paraId="375098CE" w14:textId="77777777" w:rsidTr="005573F3">
        <w:trPr>
          <w:trHeight w:val="838"/>
        </w:trPr>
        <w:tc>
          <w:tcPr>
            <w:tcW w:w="4183" w:type="dxa"/>
            <w:vAlign w:val="bottom"/>
          </w:tcPr>
          <w:p w14:paraId="223E3F18" w14:textId="77777777" w:rsidR="009B7F7F" w:rsidRPr="00D76F5D" w:rsidRDefault="009B7F7F" w:rsidP="005573F3">
            <w:pPr>
              <w:jc w:val="both"/>
            </w:pPr>
            <w:r w:rsidRPr="00D76F5D">
              <w:fldChar w:fldCharType="begin"/>
            </w:r>
            <w:r w:rsidRPr="00D76F5D">
              <w:instrText xml:space="preserve"> MACROBUTTON  AcceptAllChangesInDoc [Sisesta eesnimi ja perekonnanimi] </w:instrText>
            </w:r>
            <w:r w:rsidRPr="00D76F5D">
              <w:fldChar w:fldCharType="end"/>
            </w:r>
          </w:p>
        </w:tc>
        <w:tc>
          <w:tcPr>
            <w:tcW w:w="4200" w:type="dxa"/>
            <w:vAlign w:val="bottom"/>
          </w:tcPr>
          <w:p w14:paraId="4907478C" w14:textId="77777777" w:rsidR="009B7F7F" w:rsidRPr="00D76F5D" w:rsidRDefault="009B7F7F" w:rsidP="005573F3">
            <w:pPr>
              <w:jc w:val="both"/>
            </w:pPr>
            <w:r w:rsidRPr="00D76F5D">
              <w:fldChar w:fldCharType="begin"/>
            </w:r>
            <w:r w:rsidRPr="00D76F5D">
              <w:instrText xml:space="preserve"> MACROBUTTON  AcceptAllChangesInDoc [Sisesta eesnimi ja perekonnanimi] </w:instrText>
            </w:r>
            <w:r w:rsidRPr="00D76F5D">
              <w:fldChar w:fldCharType="end"/>
            </w:r>
          </w:p>
        </w:tc>
      </w:tr>
    </w:tbl>
    <w:p w14:paraId="2A02F399" w14:textId="77777777" w:rsidR="000B2350" w:rsidRPr="00BB521E" w:rsidRDefault="000B2350" w:rsidP="000B2350">
      <w:pPr>
        <w:jc w:val="both"/>
      </w:pPr>
    </w:p>
    <w:p w14:paraId="4E48097A" w14:textId="77777777" w:rsidR="000B2350" w:rsidRPr="00BB521E" w:rsidRDefault="000B2350" w:rsidP="000B2350">
      <w:pPr>
        <w:jc w:val="both"/>
      </w:pPr>
    </w:p>
    <w:p w14:paraId="3CA05F71" w14:textId="77777777" w:rsidR="005573F3" w:rsidRPr="005B55D6" w:rsidRDefault="000B2350" w:rsidP="005573F3">
      <w:pPr>
        <w:ind w:left="4248" w:firstLine="708"/>
        <w:jc w:val="both"/>
        <w:outlineLvl w:val="0"/>
        <w:rPr>
          <w:sz w:val="22"/>
          <w:szCs w:val="22"/>
        </w:rPr>
      </w:pPr>
      <w:r>
        <w:rPr>
          <w:bCs/>
        </w:rPr>
        <w:br w:type="page"/>
      </w:r>
      <w:r w:rsidR="005573F3">
        <w:rPr>
          <w:sz w:val="22"/>
          <w:szCs w:val="22"/>
        </w:rPr>
        <w:lastRenderedPageBreak/>
        <w:t>Lisa 3</w:t>
      </w:r>
    </w:p>
    <w:p w14:paraId="6F7A4EE2" w14:textId="77777777" w:rsidR="00664F61" w:rsidRDefault="005573F3" w:rsidP="005573F3">
      <w:pPr>
        <w:ind w:left="4956"/>
        <w:jc w:val="both"/>
        <w:outlineLvl w:val="0"/>
        <w:rPr>
          <w:sz w:val="22"/>
          <w:szCs w:val="22"/>
        </w:rPr>
      </w:pPr>
      <w:r>
        <w:rPr>
          <w:sz w:val="22"/>
          <w:szCs w:val="22"/>
        </w:rPr>
        <w:t>RMK ja</w:t>
      </w:r>
    </w:p>
    <w:p w14:paraId="42313654" w14:textId="77777777" w:rsidR="003E1D66" w:rsidRDefault="005573F3" w:rsidP="005573F3">
      <w:pPr>
        <w:ind w:left="4956"/>
        <w:jc w:val="both"/>
        <w:outlineLvl w:val="0"/>
        <w:rPr>
          <w:sz w:val="22"/>
          <w:szCs w:val="22"/>
        </w:rPr>
      </w:pPr>
      <w:r>
        <w:fldChar w:fldCharType="begin"/>
      </w:r>
      <w:r>
        <w:instrText xml:space="preserve"> MACROBUTTON  AcceptAllChangesInDoc [Sisesta juriidilise isiku või FIE nimi] </w:instrText>
      </w:r>
      <w:r>
        <w:fldChar w:fldCharType="end"/>
      </w:r>
      <w:r w:rsidRPr="005B55D6">
        <w:rPr>
          <w:sz w:val="22"/>
          <w:szCs w:val="22"/>
        </w:rPr>
        <w:t>vahelise</w:t>
      </w:r>
      <w:r>
        <w:rPr>
          <w:sz w:val="22"/>
          <w:szCs w:val="22"/>
        </w:rPr>
        <w:t xml:space="preserve"> </w:t>
      </w:r>
      <w:sdt>
        <w:sdtPr>
          <w:rPr>
            <w:sz w:val="22"/>
            <w:szCs w:val="22"/>
          </w:rPr>
          <w:id w:val="-497726689"/>
          <w:placeholder>
            <w:docPart w:val="C07E3A0ADAF442A18C97801E05D8A31A"/>
          </w:placeholder>
          <w:date>
            <w:dateFormat w:val="d.MM.yyyy"/>
            <w:lid w:val="et-EE"/>
            <w:storeMappedDataAs w:val="dateTime"/>
            <w:calendar w:val="gregorian"/>
          </w:date>
        </w:sdtPr>
        <w:sdtEndPr/>
        <w:sdtContent>
          <w:r w:rsidRPr="002106F3">
            <w:rPr>
              <w:sz w:val="22"/>
              <w:szCs w:val="22"/>
            </w:rPr>
            <w:t>[Vali kuupäev]</w:t>
          </w:r>
        </w:sdtContent>
      </w:sdt>
      <w:r w:rsidRPr="002106F3">
        <w:rPr>
          <w:sz w:val="22"/>
          <w:szCs w:val="22"/>
        </w:rPr>
        <w:t xml:space="preserve"> </w:t>
      </w:r>
      <w:r>
        <w:rPr>
          <w:sz w:val="22"/>
          <w:szCs w:val="22"/>
        </w:rPr>
        <w:t xml:space="preserve">metsakasvatusteenuse töövõtu raamlepingu </w:t>
      </w:r>
      <w:r w:rsidRPr="005B55D6">
        <w:rPr>
          <w:sz w:val="22"/>
          <w:szCs w:val="22"/>
        </w:rPr>
        <w:t xml:space="preserve">nr </w:t>
      </w:r>
    </w:p>
    <w:p w14:paraId="74FE02AA" w14:textId="77777777" w:rsidR="005573F3" w:rsidRPr="005B55D6" w:rsidRDefault="005573F3" w:rsidP="005573F3">
      <w:pPr>
        <w:ind w:left="4956"/>
        <w:jc w:val="both"/>
        <w:outlineLvl w:val="0"/>
        <w:rPr>
          <w:sz w:val="22"/>
          <w:szCs w:val="22"/>
        </w:rPr>
      </w:pPr>
      <w:r>
        <w:rPr>
          <w:rStyle w:val="normal1"/>
          <w:rFonts w:eastAsia="Lucida Sans Unicode"/>
          <w:smallCaps/>
          <w:sz w:val="22"/>
          <w:szCs w:val="22"/>
        </w:rPr>
        <w:t>3-2.5.3/</w:t>
      </w:r>
      <w:r w:rsidRPr="00412BBD">
        <w:rPr>
          <w:sz w:val="22"/>
          <w:szCs w:val="22"/>
          <w:lang w:val="en-AU"/>
        </w:rPr>
        <w:fldChar w:fldCharType="begin"/>
      </w:r>
      <w:r w:rsidRPr="00412BBD">
        <w:rPr>
          <w:sz w:val="22"/>
          <w:szCs w:val="22"/>
          <w:lang w:val="en-AU"/>
        </w:rPr>
        <w:instrText xml:space="preserve"> MACROBUTTON  AcceptAllChangesInDocAndStopTracking [Sisesta number]</w:instrText>
      </w:r>
      <w:r w:rsidRPr="00412BBD">
        <w:rPr>
          <w:sz w:val="22"/>
          <w:szCs w:val="22"/>
        </w:rPr>
        <w:fldChar w:fldCharType="end"/>
      </w:r>
      <w:r w:rsidRPr="005B55D6">
        <w:rPr>
          <w:sz w:val="22"/>
          <w:szCs w:val="22"/>
        </w:rPr>
        <w:t xml:space="preserve"> juurde</w:t>
      </w:r>
    </w:p>
    <w:p w14:paraId="4FB91EE8" w14:textId="77777777" w:rsidR="000B2350" w:rsidRPr="00BB521E" w:rsidRDefault="000B2350" w:rsidP="005573F3">
      <w:pPr>
        <w:jc w:val="right"/>
      </w:pPr>
      <w:r w:rsidRPr="00BB521E">
        <w:t xml:space="preserve"> </w:t>
      </w:r>
    </w:p>
    <w:p w14:paraId="08091EDF" w14:textId="3504BE9A" w:rsidR="000B2350" w:rsidRDefault="00582E84" w:rsidP="00664F61">
      <w:pPr>
        <w:keepNext/>
        <w:suppressAutoHyphens w:val="0"/>
        <w:outlineLvl w:val="2"/>
      </w:pPr>
      <w:r>
        <w:t>RMK keskkonnanõuded mootorsõidukitega ja saagidega töötamisel</w:t>
      </w:r>
    </w:p>
    <w:p w14:paraId="1210EC85" w14:textId="77777777" w:rsidR="00582E84" w:rsidRPr="00E21483" w:rsidRDefault="00582E84" w:rsidP="00664F61">
      <w:pPr>
        <w:keepNext/>
        <w:suppressAutoHyphens w:val="0"/>
        <w:outlineLvl w:val="2"/>
        <w:rPr>
          <w:b/>
          <w:bCs/>
          <w:lang w:eastAsia="en-US"/>
        </w:rPr>
      </w:pPr>
    </w:p>
    <w:p w14:paraId="60F1FDBE" w14:textId="77777777" w:rsidR="000B2350" w:rsidRPr="00E21483" w:rsidRDefault="000B2350" w:rsidP="000B2350">
      <w:pPr>
        <w:suppressAutoHyphens w:val="0"/>
        <w:jc w:val="both"/>
        <w:rPr>
          <w:lang w:eastAsia="en-US"/>
        </w:rPr>
      </w:pPr>
      <w:r w:rsidRPr="00E21483">
        <w:rPr>
          <w:lang w:eastAsia="en-US"/>
        </w:rPr>
        <w:t xml:space="preserve">Keskkonnanõuete koostamisel on lähtutud kehtivatest õigusaktidest, FSC ja PEFC metsamajandamise standardi ning ISO 14001 keskkonnajuhtimise ja ISO 9001 kvaliteedijuhtimise standardi nõuetest. </w:t>
      </w:r>
    </w:p>
    <w:p w14:paraId="77151AE1" w14:textId="77777777" w:rsidR="00582E84" w:rsidRPr="000E7E56" w:rsidRDefault="00582E84" w:rsidP="00582E84"/>
    <w:p w14:paraId="7FB51781" w14:textId="77777777" w:rsidR="00582E84" w:rsidRDefault="00582E84" w:rsidP="00582E84">
      <w:pPr>
        <w:numPr>
          <w:ilvl w:val="0"/>
          <w:numId w:val="25"/>
        </w:numPr>
        <w:suppressAutoHyphens w:val="0"/>
        <w:ind w:left="709" w:hanging="709"/>
        <w:jc w:val="both"/>
        <w:rPr>
          <w:b/>
        </w:rPr>
      </w:pPr>
      <w:r w:rsidRPr="009537BF">
        <w:rPr>
          <w:b/>
        </w:rPr>
        <w:t>Üldsätted</w:t>
      </w:r>
    </w:p>
    <w:p w14:paraId="6153B41C" w14:textId="77777777" w:rsidR="00582E84" w:rsidRDefault="00582E84" w:rsidP="00582E84">
      <w:pPr>
        <w:numPr>
          <w:ilvl w:val="1"/>
          <w:numId w:val="25"/>
        </w:numPr>
        <w:suppressAutoHyphens w:val="0"/>
        <w:ind w:left="709" w:hanging="709"/>
        <w:jc w:val="both"/>
      </w:pPr>
      <w:r w:rsidRPr="006A5305">
        <w:t xml:space="preserve">Juhend </w:t>
      </w:r>
      <w:r>
        <w:t>sätestab</w:t>
      </w:r>
      <w:r w:rsidRPr="006A5305">
        <w:t xml:space="preserve"> keskkonnaalased nõuded tööobjektil kütus</w:t>
      </w:r>
      <w:r>
        <w:t>t</w:t>
      </w:r>
      <w:r w:rsidRPr="006A5305">
        <w:t>e</w:t>
      </w:r>
      <w:r>
        <w:t xml:space="preserve"> ja määrdeainete</w:t>
      </w:r>
      <w:r w:rsidRPr="006A5305">
        <w:t xml:space="preserve"> hoidmisele, tankimisele ja jäätmete käitlemisele ning hädaolukordades tegutsemisele.   </w:t>
      </w:r>
    </w:p>
    <w:p w14:paraId="633186F0" w14:textId="77777777" w:rsidR="00582E84" w:rsidRPr="006A5305" w:rsidRDefault="00582E84" w:rsidP="00582E84">
      <w:pPr>
        <w:numPr>
          <w:ilvl w:val="1"/>
          <w:numId w:val="25"/>
        </w:numPr>
        <w:suppressAutoHyphens w:val="0"/>
        <w:ind w:left="709" w:hanging="709"/>
        <w:jc w:val="both"/>
      </w:pPr>
      <w:r>
        <w:t xml:space="preserve">Juhendi nõuded kehtivad sisepõlemismootori jõul liikuva sõidukiga (edaspidi masin) ning kettsaega, võsasaega ja trimmeriga (edaspidi saag) töötamisel. </w:t>
      </w:r>
    </w:p>
    <w:p w14:paraId="7E128D2F" w14:textId="77777777" w:rsidR="00582E84" w:rsidRDefault="00582E84" w:rsidP="00582E84">
      <w:pPr>
        <w:numPr>
          <w:ilvl w:val="1"/>
          <w:numId w:val="25"/>
        </w:numPr>
        <w:suppressAutoHyphens w:val="0"/>
        <w:ind w:left="709" w:hanging="709"/>
        <w:jc w:val="both"/>
      </w:pPr>
      <w:r>
        <w:t>Juhendi</w:t>
      </w:r>
      <w:r w:rsidRPr="0021589B">
        <w:t xml:space="preserve"> koostamisel on lähtutud kehtivatest õigusaktides</w:t>
      </w:r>
      <w:r>
        <w:t>t,</w:t>
      </w:r>
      <w:r w:rsidRPr="0021589B">
        <w:t xml:space="preserve"> FSC </w:t>
      </w:r>
      <w:r w:rsidRPr="00BD6E86">
        <w:t xml:space="preserve">ja PEFC </w:t>
      </w:r>
      <w:r>
        <w:t xml:space="preserve">säästliku </w:t>
      </w:r>
      <w:r w:rsidRPr="00BD6E86">
        <w:t>metsamajandamise standardi ning ISO 14001 keskkon</w:t>
      </w:r>
      <w:r w:rsidRPr="0021589B">
        <w:t>na</w:t>
      </w:r>
      <w:r>
        <w:softHyphen/>
      </w:r>
      <w:r w:rsidRPr="00BD6E86">
        <w:softHyphen/>
        <w:t xml:space="preserve">juhtimise </w:t>
      </w:r>
      <w:r w:rsidRPr="00757409">
        <w:t>ja ISO 9001 kvaliteedijuhtimise standardi nõuetest.</w:t>
      </w:r>
      <w:r w:rsidRPr="0021589B">
        <w:t xml:space="preserve"> </w:t>
      </w:r>
    </w:p>
    <w:p w14:paraId="28BF48C6" w14:textId="77777777" w:rsidR="00582E84" w:rsidRPr="009537BF" w:rsidRDefault="00582E84" w:rsidP="00582E84">
      <w:pPr>
        <w:ind w:left="709"/>
        <w:jc w:val="both"/>
      </w:pPr>
    </w:p>
    <w:p w14:paraId="4D57A1C8" w14:textId="77777777" w:rsidR="00582E84" w:rsidRDefault="00582E84" w:rsidP="00582E84">
      <w:pPr>
        <w:numPr>
          <w:ilvl w:val="0"/>
          <w:numId w:val="25"/>
        </w:numPr>
        <w:suppressAutoHyphens w:val="0"/>
        <w:ind w:left="709" w:hanging="709"/>
        <w:jc w:val="both"/>
        <w:rPr>
          <w:b/>
        </w:rPr>
      </w:pPr>
      <w:r>
        <w:rPr>
          <w:b/>
        </w:rPr>
        <w:t>Üldised nõuded</w:t>
      </w:r>
    </w:p>
    <w:p w14:paraId="35E644EE" w14:textId="77777777" w:rsidR="00582E84" w:rsidRPr="00C1249F" w:rsidRDefault="00582E84" w:rsidP="00582E84">
      <w:pPr>
        <w:numPr>
          <w:ilvl w:val="1"/>
          <w:numId w:val="25"/>
        </w:numPr>
        <w:suppressAutoHyphens w:val="0"/>
        <w:ind w:left="709" w:hanging="709"/>
        <w:jc w:val="both"/>
      </w:pPr>
      <w:r>
        <w:t>K</w:t>
      </w:r>
      <w:r w:rsidRPr="00225CAF">
        <w:t xml:space="preserve">ui </w:t>
      </w:r>
      <w:r>
        <w:t xml:space="preserve">töö käigus võib tekkida keskkonnareostus või </w:t>
      </w:r>
      <w:r w:rsidRPr="00225CAF">
        <w:t xml:space="preserve">ohtu </w:t>
      </w:r>
      <w:r w:rsidRPr="009537BF">
        <w:t>sattuda töö</w:t>
      </w:r>
      <w:r>
        <w:softHyphen/>
      </w:r>
      <w:r w:rsidRPr="009537BF">
        <w:t xml:space="preserve">objektil </w:t>
      </w:r>
      <w:r w:rsidRPr="00C1249F">
        <w:t>viibivate isikute elu või tervis tuleb tööd koheselt peatada.</w:t>
      </w:r>
    </w:p>
    <w:p w14:paraId="5DEF3F0B" w14:textId="77777777" w:rsidR="00582E84" w:rsidRPr="00C507D5" w:rsidRDefault="00582E84" w:rsidP="00582E84">
      <w:pPr>
        <w:numPr>
          <w:ilvl w:val="1"/>
          <w:numId w:val="25"/>
        </w:numPr>
        <w:suppressAutoHyphens w:val="0"/>
        <w:ind w:left="709" w:hanging="709"/>
        <w:jc w:val="both"/>
      </w:pPr>
      <w:r w:rsidRPr="00C1249F">
        <w:t xml:space="preserve">Metsas on keelatud teha lõket selleks mitte ettevalmistatud kohas. Tuleohtlikul </w:t>
      </w:r>
      <w:r w:rsidRPr="00C507D5">
        <w:t xml:space="preserve">ajal on keelatud metsas suitsetamine, lõkketegemine ning lahtise tule kasutamine. </w:t>
      </w:r>
    </w:p>
    <w:p w14:paraId="3E526801" w14:textId="77777777" w:rsidR="00582E84" w:rsidRPr="00C507D5" w:rsidRDefault="00582E84" w:rsidP="00582E84">
      <w:pPr>
        <w:numPr>
          <w:ilvl w:val="1"/>
          <w:numId w:val="25"/>
        </w:numPr>
        <w:suppressAutoHyphens w:val="0"/>
        <w:ind w:left="709" w:hanging="709"/>
        <w:jc w:val="both"/>
      </w:pPr>
      <w:r>
        <w:t>Turbapinnasel töötav masin peab olema komplekteeritud seadmetega, mis välistavad väljalaskegaasis sädemete olemasolu.</w:t>
      </w:r>
    </w:p>
    <w:p w14:paraId="7A6CD47D" w14:textId="77777777" w:rsidR="00582E84" w:rsidRPr="000F54BC" w:rsidRDefault="00582E84" w:rsidP="00582E84">
      <w:pPr>
        <w:numPr>
          <w:ilvl w:val="1"/>
          <w:numId w:val="25"/>
        </w:numPr>
        <w:suppressAutoHyphens w:val="0"/>
        <w:ind w:left="709" w:hanging="709"/>
        <w:jc w:val="both"/>
      </w:pPr>
      <w:r w:rsidRPr="005D0681">
        <w:t>Töö käigus tuleb</w:t>
      </w:r>
      <w:r>
        <w:t xml:space="preserve"> vältida kultuurimälestiste (nt kultusekohad, sõjahauad, kääpad, ehitismälestised, mälestusmärgid) ning ristipuude ja pärand</w:t>
      </w:r>
      <w:r>
        <w:softHyphen/>
      </w:r>
      <w:r w:rsidRPr="005D0681">
        <w:t>kultuuri</w:t>
      </w:r>
      <w:r>
        <w:softHyphen/>
      </w:r>
      <w:r w:rsidRPr="005D0681">
        <w:t xml:space="preserve">objektide kahjustamist </w:t>
      </w:r>
      <w:r w:rsidRPr="000F54BC">
        <w:t>ning risustamist okste jms.</w:t>
      </w:r>
    </w:p>
    <w:p w14:paraId="3C20AF5B" w14:textId="77777777" w:rsidR="00582E84" w:rsidRPr="000F54BC" w:rsidRDefault="00582E84" w:rsidP="00582E84">
      <w:pPr>
        <w:numPr>
          <w:ilvl w:val="1"/>
          <w:numId w:val="25"/>
        </w:numPr>
        <w:suppressAutoHyphens w:val="0"/>
        <w:ind w:left="709" w:hanging="709"/>
        <w:jc w:val="both"/>
      </w:pPr>
      <w:r w:rsidRPr="000F54BC">
        <w:t xml:space="preserve">Suure linnupesa, diameetriga üle 40 cm, leidmisel peatada koheselt raietööd, teavitada leiust RMK </w:t>
      </w:r>
      <w:r>
        <w:t xml:space="preserve">poolset </w:t>
      </w:r>
      <w:r w:rsidRPr="000F54BC">
        <w:t>töö</w:t>
      </w:r>
      <w:r>
        <w:t xml:space="preserve">de </w:t>
      </w:r>
      <w:r w:rsidRPr="000F54BC">
        <w:t xml:space="preserve">juhti ja oodata edasisi </w:t>
      </w:r>
      <w:r>
        <w:t>tema</w:t>
      </w:r>
      <w:r w:rsidRPr="000F54BC">
        <w:t xml:space="preserve"> korraldusi.</w:t>
      </w:r>
    </w:p>
    <w:p w14:paraId="4CF3F7EC" w14:textId="77777777" w:rsidR="00582E84" w:rsidRPr="000F54BC" w:rsidRDefault="00582E84" w:rsidP="00582E84">
      <w:pPr>
        <w:numPr>
          <w:ilvl w:val="1"/>
          <w:numId w:val="25"/>
        </w:numPr>
        <w:suppressAutoHyphens w:val="0"/>
        <w:ind w:left="709" w:hanging="709"/>
        <w:jc w:val="both"/>
      </w:pPr>
      <w:r>
        <w:rPr>
          <w:noProof/>
        </w:rPr>
        <w:t>R</w:t>
      </w:r>
      <w:r w:rsidRPr="007162BA">
        <w:rPr>
          <w:noProof/>
        </w:rPr>
        <w:t>aielangil, v.a valgusturaiel,</w:t>
      </w:r>
      <w:r>
        <w:rPr>
          <w:noProof/>
        </w:rPr>
        <w:t xml:space="preserve"> tuleb</w:t>
      </w:r>
      <w:r w:rsidRPr="007162BA">
        <w:rPr>
          <w:noProof/>
        </w:rPr>
        <w:t xml:space="preserve"> vegetatsiooniperioodil</w:t>
      </w:r>
      <w:r w:rsidRPr="000F54BC">
        <w:t xml:space="preserve"> juurepessu ohtlikel aladel </w:t>
      </w:r>
      <w:r w:rsidRPr="007162BA">
        <w:rPr>
          <w:noProof/>
        </w:rPr>
        <w:t xml:space="preserve">kuuse ja männi kännud </w:t>
      </w:r>
      <w:r>
        <w:rPr>
          <w:noProof/>
        </w:rPr>
        <w:t>t</w:t>
      </w:r>
      <w:r w:rsidRPr="007162BA">
        <w:rPr>
          <w:noProof/>
        </w:rPr>
        <w:t>öödelda juurepessu leviku tõkestamiseks biotõrje</w:t>
      </w:r>
      <w:r w:rsidRPr="007162BA">
        <w:rPr>
          <w:noProof/>
        </w:rPr>
        <w:softHyphen/>
        <w:t>preparaadiga ROTSTOP</w:t>
      </w:r>
      <w:r w:rsidRPr="007162BA">
        <w:rPr>
          <w:noProof/>
          <w:vertAlign w:val="superscript"/>
        </w:rPr>
        <w:t>®</w:t>
      </w:r>
      <w:r w:rsidRPr="007162BA">
        <w:rPr>
          <w:noProof/>
        </w:rPr>
        <w:t xml:space="preserve">. </w:t>
      </w:r>
    </w:p>
    <w:p w14:paraId="467AE59C" w14:textId="77777777" w:rsidR="00582E84" w:rsidRPr="005D0681" w:rsidRDefault="00582E84" w:rsidP="00582E84">
      <w:pPr>
        <w:ind w:left="709"/>
        <w:jc w:val="both"/>
      </w:pPr>
    </w:p>
    <w:p w14:paraId="73C77972" w14:textId="77777777" w:rsidR="00582E84" w:rsidRDefault="00582E84" w:rsidP="00582E84">
      <w:pPr>
        <w:numPr>
          <w:ilvl w:val="0"/>
          <w:numId w:val="25"/>
        </w:numPr>
        <w:suppressAutoHyphens w:val="0"/>
        <w:ind w:left="709" w:hanging="709"/>
        <w:jc w:val="both"/>
        <w:rPr>
          <w:b/>
        </w:rPr>
      </w:pPr>
      <w:r w:rsidRPr="00A31F21">
        <w:rPr>
          <w:b/>
        </w:rPr>
        <w:t>Kütused ja tankimine</w:t>
      </w:r>
    </w:p>
    <w:p w14:paraId="468AFA35" w14:textId="77777777" w:rsidR="00582E84" w:rsidRDefault="00582E84" w:rsidP="00582E84">
      <w:pPr>
        <w:numPr>
          <w:ilvl w:val="1"/>
          <w:numId w:val="25"/>
        </w:numPr>
        <w:suppressAutoHyphens w:val="0"/>
        <w:ind w:left="709" w:hanging="709"/>
        <w:jc w:val="both"/>
      </w:pPr>
      <w:r>
        <w:t xml:space="preserve">Sae </w:t>
      </w:r>
      <w:r w:rsidRPr="00BD6E86">
        <w:t>tankimi</w:t>
      </w:r>
      <w:r>
        <w:t>sel tuleb kasutada spetsiaalset kanistri otsikut, mis välistab</w:t>
      </w:r>
      <w:r w:rsidRPr="00BD6E86">
        <w:t xml:space="preserve"> üle- ja mööda</w:t>
      </w:r>
      <w:r>
        <w:softHyphen/>
      </w:r>
      <w:r w:rsidRPr="00BD6E86">
        <w:t>valamist.</w:t>
      </w:r>
    </w:p>
    <w:p w14:paraId="5CAD9D64" w14:textId="77777777" w:rsidR="00582E84" w:rsidRDefault="00582E84" w:rsidP="00582E84">
      <w:pPr>
        <w:numPr>
          <w:ilvl w:val="1"/>
          <w:numId w:val="25"/>
        </w:numPr>
        <w:suppressAutoHyphens w:val="0"/>
        <w:ind w:left="709" w:hanging="709"/>
        <w:jc w:val="both"/>
      </w:pPr>
      <w:r>
        <w:t>Sae käivitamisel</w:t>
      </w:r>
      <w:r w:rsidRPr="00544479">
        <w:t xml:space="preserve"> </w:t>
      </w:r>
      <w:r>
        <w:t>tuleb see viia</w:t>
      </w:r>
      <w:r w:rsidRPr="00544479">
        <w:t xml:space="preserve"> vähemalt </w:t>
      </w:r>
      <w:r>
        <w:t>3 meetri kaugusele</w:t>
      </w:r>
      <w:r w:rsidRPr="00544479">
        <w:t xml:space="preserve"> kütuse tankimise paigast</w:t>
      </w:r>
      <w:r>
        <w:t>.</w:t>
      </w:r>
    </w:p>
    <w:p w14:paraId="0B7BF2E0" w14:textId="77777777" w:rsidR="00582E84" w:rsidRDefault="00582E84" w:rsidP="00582E84">
      <w:pPr>
        <w:numPr>
          <w:ilvl w:val="1"/>
          <w:numId w:val="25"/>
        </w:numPr>
        <w:suppressAutoHyphens w:val="0"/>
        <w:ind w:left="709" w:hanging="709"/>
        <w:jc w:val="both"/>
      </w:pPr>
      <w:r w:rsidRPr="000725BD">
        <w:t>Kütusemahutid peavad olema ette nähtud kütuste hoidmiseks ja veoks, olema nõuetele vastavalt märgistatud ning omama vastavat</w:t>
      </w:r>
      <w:r>
        <w:t xml:space="preserve"> </w:t>
      </w:r>
      <w:r w:rsidRPr="000725BD">
        <w:t>sertifikaati.</w:t>
      </w:r>
    </w:p>
    <w:p w14:paraId="2D214448" w14:textId="77777777" w:rsidR="00582E84" w:rsidRDefault="00582E84" w:rsidP="00582E84">
      <w:pPr>
        <w:numPr>
          <w:ilvl w:val="1"/>
          <w:numId w:val="25"/>
        </w:numPr>
        <w:suppressAutoHyphens w:val="0"/>
        <w:ind w:left="709" w:hanging="709"/>
        <w:jc w:val="both"/>
      </w:pPr>
      <w:r>
        <w:t>Kütusemahuteid</w:t>
      </w:r>
      <w:r w:rsidRPr="00BD6E86">
        <w:t xml:space="preserve"> tuleb tööobjektil hoida varjulises kohas.</w:t>
      </w:r>
    </w:p>
    <w:p w14:paraId="70454DE1" w14:textId="77777777" w:rsidR="00582E84" w:rsidRPr="00C1249F" w:rsidRDefault="00582E84" w:rsidP="00582E84">
      <w:pPr>
        <w:numPr>
          <w:ilvl w:val="1"/>
          <w:numId w:val="25"/>
        </w:numPr>
        <w:suppressAutoHyphens w:val="0"/>
        <w:ind w:left="709" w:hanging="709"/>
        <w:jc w:val="both"/>
      </w:pPr>
      <w:r w:rsidRPr="00C1249F">
        <w:t xml:space="preserve">Kütust ja määrdeaineid ei tohi hoiustada looduslikele veekogudele lähemal kui 10 m. </w:t>
      </w:r>
    </w:p>
    <w:p w14:paraId="2DC994C5" w14:textId="77777777" w:rsidR="00582E84" w:rsidRPr="000725BD" w:rsidRDefault="00582E84" w:rsidP="00582E84">
      <w:pPr>
        <w:numPr>
          <w:ilvl w:val="1"/>
          <w:numId w:val="25"/>
        </w:numPr>
        <w:suppressAutoHyphens w:val="0"/>
        <w:ind w:left="709" w:hanging="709"/>
        <w:jc w:val="both"/>
      </w:pPr>
      <w:r>
        <w:t xml:space="preserve">Tööobjektil masina, mille kütusepaak on suurem kui 100 l, tankimisel tuleb kasutada spetsiaalset kütusepumpa, </w:t>
      </w:r>
      <w:r w:rsidRPr="00BD6E86">
        <w:t xml:space="preserve">mis </w:t>
      </w:r>
      <w:r>
        <w:t>välistab kütuse keskkonda sattumist.</w:t>
      </w:r>
    </w:p>
    <w:p w14:paraId="295D0FED" w14:textId="77777777" w:rsidR="00582E84" w:rsidRDefault="00582E84" w:rsidP="00582E84">
      <w:pPr>
        <w:numPr>
          <w:ilvl w:val="1"/>
          <w:numId w:val="25"/>
        </w:numPr>
        <w:suppressAutoHyphens w:val="0"/>
        <w:ind w:left="709" w:hanging="709"/>
        <w:jc w:val="both"/>
      </w:pPr>
      <w:r w:rsidRPr="00BD6E86">
        <w:t>Lekkinud kütus või mää</w:t>
      </w:r>
      <w:r>
        <w:t>rdeained tuleb</w:t>
      </w:r>
      <w:r w:rsidRPr="00BD6E86">
        <w:t xml:space="preserve"> kokku koguda </w:t>
      </w:r>
      <w:r>
        <w:t>ja</w:t>
      </w:r>
      <w:r w:rsidRPr="00BD6E86">
        <w:t xml:space="preserve"> kuni ära</w:t>
      </w:r>
      <w:r>
        <w:softHyphen/>
      </w:r>
      <w:r>
        <w:softHyphen/>
      </w:r>
      <w:r w:rsidRPr="00BD6E86">
        <w:t>veoni ladustada keskkonna</w:t>
      </w:r>
      <w:r>
        <w:softHyphen/>
      </w:r>
      <w:r w:rsidRPr="00BD6E86">
        <w:t xml:space="preserve">ohutult. </w:t>
      </w:r>
    </w:p>
    <w:p w14:paraId="5F2D7103" w14:textId="77777777" w:rsidR="00DF0801" w:rsidRDefault="00DF0801" w:rsidP="00DF0801">
      <w:pPr>
        <w:suppressAutoHyphens w:val="0"/>
        <w:ind w:left="709"/>
        <w:jc w:val="both"/>
      </w:pPr>
    </w:p>
    <w:p w14:paraId="7238C013" w14:textId="77777777" w:rsidR="00582E84" w:rsidRDefault="00582E84" w:rsidP="00582E84">
      <w:pPr>
        <w:ind w:left="709"/>
        <w:jc w:val="both"/>
      </w:pPr>
    </w:p>
    <w:p w14:paraId="062D95F6" w14:textId="77777777" w:rsidR="00582E84" w:rsidRPr="00BD6E86" w:rsidRDefault="00582E84" w:rsidP="00582E84">
      <w:pPr>
        <w:numPr>
          <w:ilvl w:val="0"/>
          <w:numId w:val="25"/>
        </w:numPr>
        <w:suppressAutoHyphens w:val="0"/>
        <w:ind w:left="709" w:hanging="709"/>
        <w:jc w:val="both"/>
        <w:rPr>
          <w:b/>
          <w:bCs/>
        </w:rPr>
      </w:pPr>
      <w:r>
        <w:rPr>
          <w:b/>
        </w:rPr>
        <w:lastRenderedPageBreak/>
        <w:t>Tavaj</w:t>
      </w:r>
      <w:r w:rsidRPr="00A31F21">
        <w:rPr>
          <w:b/>
        </w:rPr>
        <w:t>äätmed</w:t>
      </w:r>
      <w:r>
        <w:rPr>
          <w:b/>
        </w:rPr>
        <w:t xml:space="preserve"> ja ohtlikud jäätmed</w:t>
      </w:r>
    </w:p>
    <w:p w14:paraId="1DDEB7FD" w14:textId="77777777" w:rsidR="00582E84" w:rsidRDefault="00582E84" w:rsidP="00582E84">
      <w:pPr>
        <w:numPr>
          <w:ilvl w:val="1"/>
          <w:numId w:val="25"/>
        </w:numPr>
        <w:suppressAutoHyphens w:val="0"/>
        <w:ind w:left="709" w:hanging="709"/>
        <w:jc w:val="both"/>
      </w:pPr>
      <w:r w:rsidRPr="00BD6E86">
        <w:t xml:space="preserve">Kõik töö käigus tekkinud tavajäätmed ja ohtlikud jäätmed </w:t>
      </w:r>
      <w:r w:rsidRPr="00757409">
        <w:t>tuleb peale töö</w:t>
      </w:r>
      <w:r>
        <w:softHyphen/>
      </w:r>
      <w:r w:rsidRPr="00757409">
        <w:t>objekti lõpetamist ära viia.</w:t>
      </w:r>
      <w:r>
        <w:t xml:space="preserve"> Ohtlikeks jäätmeteks loetakse: </w:t>
      </w:r>
    </w:p>
    <w:p w14:paraId="0445328A" w14:textId="77777777" w:rsidR="00582E84" w:rsidRDefault="00582E84" w:rsidP="00582E84">
      <w:pPr>
        <w:numPr>
          <w:ilvl w:val="2"/>
          <w:numId w:val="25"/>
        </w:numPr>
        <w:suppressAutoHyphens w:val="0"/>
        <w:jc w:val="both"/>
      </w:pPr>
      <w:r w:rsidRPr="00D51C49">
        <w:t>kütuse ja määrdeainete taara</w:t>
      </w:r>
      <w:r>
        <w:t>;</w:t>
      </w:r>
    </w:p>
    <w:p w14:paraId="6DB09280" w14:textId="77777777" w:rsidR="00582E84" w:rsidRDefault="00582E84" w:rsidP="00582E84">
      <w:pPr>
        <w:numPr>
          <w:ilvl w:val="2"/>
          <w:numId w:val="25"/>
        </w:numPr>
        <w:suppressAutoHyphens w:val="0"/>
        <w:jc w:val="both"/>
      </w:pPr>
      <w:r w:rsidRPr="00D51C49">
        <w:t>markeerimisvärvi purgid</w:t>
      </w:r>
      <w:r>
        <w:t>;</w:t>
      </w:r>
    </w:p>
    <w:p w14:paraId="29F12573" w14:textId="77777777" w:rsidR="00582E84" w:rsidRDefault="00582E84" w:rsidP="00582E84">
      <w:pPr>
        <w:numPr>
          <w:ilvl w:val="2"/>
          <w:numId w:val="25"/>
        </w:numPr>
        <w:suppressAutoHyphens w:val="0"/>
        <w:ind w:left="1418" w:hanging="698"/>
        <w:jc w:val="both"/>
      </w:pPr>
      <w:r w:rsidRPr="00D51C49">
        <w:t>k</w:t>
      </w:r>
      <w:r w:rsidRPr="00D0743E">
        <w:t>ütuse või määrdeaine lekke tõrjumisel kasutatud absorbent</w:t>
      </w:r>
      <w:r>
        <w:t>;</w:t>
      </w:r>
    </w:p>
    <w:p w14:paraId="23366473" w14:textId="77777777" w:rsidR="00582E84" w:rsidRDefault="00582E84" w:rsidP="00582E84">
      <w:pPr>
        <w:numPr>
          <w:ilvl w:val="2"/>
          <w:numId w:val="25"/>
        </w:numPr>
        <w:suppressAutoHyphens w:val="0"/>
        <w:ind w:left="1418" w:hanging="698"/>
        <w:jc w:val="both"/>
      </w:pPr>
      <w:r w:rsidRPr="0060440E">
        <w:t>kütuse või määrdeainega kokku</w:t>
      </w:r>
      <w:r>
        <w:t xml:space="preserve"> puutunud </w:t>
      </w:r>
      <w:r w:rsidRPr="0060440E">
        <w:t>paberid</w:t>
      </w:r>
      <w:r>
        <w:t xml:space="preserve"> jms;</w:t>
      </w:r>
    </w:p>
    <w:p w14:paraId="78B8680A" w14:textId="77777777" w:rsidR="00582E84" w:rsidRDefault="00582E84" w:rsidP="00582E84">
      <w:pPr>
        <w:numPr>
          <w:ilvl w:val="2"/>
          <w:numId w:val="25"/>
        </w:numPr>
        <w:suppressAutoHyphens w:val="0"/>
        <w:jc w:val="both"/>
      </w:pPr>
      <w:r w:rsidRPr="00D51C49">
        <w:t>akud, hüdro</w:t>
      </w:r>
      <w:r w:rsidRPr="00D51C49">
        <w:softHyphen/>
        <w:t>voolikud, kütuse- või õlifiltrid</w:t>
      </w:r>
      <w:r>
        <w:t>.</w:t>
      </w:r>
    </w:p>
    <w:p w14:paraId="557C46C9" w14:textId="77777777" w:rsidR="00582E84" w:rsidRDefault="00582E84" w:rsidP="00582E84">
      <w:pPr>
        <w:numPr>
          <w:ilvl w:val="1"/>
          <w:numId w:val="25"/>
        </w:numPr>
        <w:suppressAutoHyphens w:val="0"/>
        <w:ind w:left="709" w:hanging="709"/>
        <w:jc w:val="both"/>
      </w:pPr>
      <w:r>
        <w:t>T</w:t>
      </w:r>
      <w:r w:rsidRPr="00BD6E86">
        <w:t>ööobjektil peab</w:t>
      </w:r>
      <w:r>
        <w:t xml:space="preserve"> jäätmete olemasolul </w:t>
      </w:r>
      <w:r w:rsidRPr="00BD6E86">
        <w:t xml:space="preserve">olema koht </w:t>
      </w:r>
      <w:r>
        <w:t xml:space="preserve">nende </w:t>
      </w:r>
      <w:r w:rsidRPr="00BD6E86">
        <w:t>hoidmiseks</w:t>
      </w:r>
      <w:r>
        <w:t>.</w:t>
      </w:r>
    </w:p>
    <w:p w14:paraId="1BB4704D" w14:textId="77777777" w:rsidR="00582E84" w:rsidRPr="000F6C4E" w:rsidRDefault="00582E84" w:rsidP="00582E84">
      <w:pPr>
        <w:numPr>
          <w:ilvl w:val="1"/>
          <w:numId w:val="25"/>
        </w:numPr>
        <w:suppressAutoHyphens w:val="0"/>
        <w:ind w:left="709" w:hanging="709"/>
        <w:jc w:val="both"/>
      </w:pPr>
      <w:r>
        <w:t>Tavajäätmed ja ohtlikud jäätmed tuleb hoida tööobjektil eraldi.</w:t>
      </w:r>
    </w:p>
    <w:p w14:paraId="7445074C" w14:textId="77777777" w:rsidR="00582E84" w:rsidRDefault="00582E84" w:rsidP="00582E84">
      <w:pPr>
        <w:numPr>
          <w:ilvl w:val="1"/>
          <w:numId w:val="25"/>
        </w:numPr>
        <w:suppressAutoHyphens w:val="0"/>
        <w:ind w:left="709" w:hanging="709"/>
        <w:jc w:val="both"/>
      </w:pPr>
      <w:r>
        <w:t>O</w:t>
      </w:r>
      <w:r w:rsidRPr="00BD6E86">
        <w:t>h</w:t>
      </w:r>
      <w:r>
        <w:t>tlikke jäätmeid peab hoidma</w:t>
      </w:r>
      <w:r w:rsidRPr="00BD6E86">
        <w:t xml:space="preserve"> ilmastiku- ning lekkekindlates anumates või pakendites.</w:t>
      </w:r>
    </w:p>
    <w:p w14:paraId="1735D9D6" w14:textId="77777777" w:rsidR="00582E84" w:rsidRPr="00757409" w:rsidRDefault="00582E84" w:rsidP="00582E84">
      <w:pPr>
        <w:ind w:left="709"/>
        <w:jc w:val="both"/>
      </w:pPr>
    </w:p>
    <w:p w14:paraId="07F29786" w14:textId="77777777" w:rsidR="00582E84" w:rsidRDefault="00582E84" w:rsidP="00582E84">
      <w:pPr>
        <w:numPr>
          <w:ilvl w:val="0"/>
          <w:numId w:val="25"/>
        </w:numPr>
        <w:suppressAutoHyphens w:val="0"/>
        <w:ind w:left="709" w:hanging="709"/>
        <w:jc w:val="both"/>
        <w:rPr>
          <w:b/>
        </w:rPr>
      </w:pPr>
      <w:r>
        <w:rPr>
          <w:b/>
        </w:rPr>
        <w:t>Masinate ja saagide seisund ning komplekteeritus</w:t>
      </w:r>
    </w:p>
    <w:p w14:paraId="00ABACAD" w14:textId="77777777" w:rsidR="00582E84" w:rsidRPr="00850723" w:rsidRDefault="00582E84" w:rsidP="00582E84">
      <w:pPr>
        <w:numPr>
          <w:ilvl w:val="1"/>
          <w:numId w:val="25"/>
        </w:numPr>
        <w:suppressAutoHyphens w:val="0"/>
        <w:ind w:left="709" w:hanging="709"/>
        <w:jc w:val="both"/>
      </w:pPr>
      <w:r>
        <w:t>Masinad</w:t>
      </w:r>
      <w:r w:rsidRPr="009537BF">
        <w:t xml:space="preserve"> peavad </w:t>
      </w:r>
      <w:r>
        <w:t>olema läbinud</w:t>
      </w:r>
      <w:r w:rsidRPr="009537BF">
        <w:t xml:space="preserve"> valmistaja poolt ettenähtud sagedusega </w:t>
      </w:r>
      <w:r>
        <w:t>hooldusi</w:t>
      </w:r>
      <w:r w:rsidRPr="00757409">
        <w:t>.</w:t>
      </w:r>
    </w:p>
    <w:p w14:paraId="550C16C7" w14:textId="77777777" w:rsidR="00582E84" w:rsidRPr="00753A68" w:rsidRDefault="00582E84" w:rsidP="00582E84">
      <w:pPr>
        <w:numPr>
          <w:ilvl w:val="1"/>
          <w:numId w:val="25"/>
        </w:numPr>
        <w:suppressAutoHyphens w:val="0"/>
        <w:ind w:left="709" w:hanging="709"/>
        <w:jc w:val="both"/>
      </w:pPr>
      <w:r w:rsidRPr="009537BF">
        <w:t>L</w:t>
      </w:r>
      <w:r>
        <w:t>iikluses osalevad</w:t>
      </w:r>
      <w:r w:rsidRPr="00757409">
        <w:t xml:space="preserve"> </w:t>
      </w:r>
      <w:r>
        <w:t>masinad peavad</w:t>
      </w:r>
      <w:r w:rsidRPr="009537BF">
        <w:t xml:space="preserve"> </w:t>
      </w:r>
      <w:r>
        <w:t xml:space="preserve">olema </w:t>
      </w:r>
      <w:r w:rsidRPr="009537BF">
        <w:t>lä</w:t>
      </w:r>
      <w:r>
        <w:t>binud</w:t>
      </w:r>
      <w:r w:rsidRPr="009537BF">
        <w:t xml:space="preserve"> õigusaktides </w:t>
      </w:r>
      <w:r>
        <w:t>ettenähtud tehno</w:t>
      </w:r>
      <w:r>
        <w:softHyphen/>
      </w:r>
      <w:r>
        <w:softHyphen/>
      </w:r>
      <w:r>
        <w:softHyphen/>
      </w:r>
      <w:r>
        <w:softHyphen/>
      </w:r>
      <w:r>
        <w:softHyphen/>
      </w:r>
      <w:r>
        <w:softHyphen/>
      </w:r>
      <w:r>
        <w:softHyphen/>
      </w:r>
      <w:r>
        <w:softHyphen/>
      </w:r>
      <w:r>
        <w:softHyphen/>
      </w:r>
      <w:r w:rsidRPr="009537BF">
        <w:t>ülevaatus</w:t>
      </w:r>
      <w:r>
        <w:t>i</w:t>
      </w:r>
      <w:r w:rsidRPr="009537BF">
        <w:t>.</w:t>
      </w:r>
    </w:p>
    <w:p w14:paraId="4BD2B765" w14:textId="77777777" w:rsidR="00582E84" w:rsidRDefault="00582E84" w:rsidP="00582E84">
      <w:pPr>
        <w:numPr>
          <w:ilvl w:val="1"/>
          <w:numId w:val="25"/>
        </w:numPr>
        <w:suppressAutoHyphens w:val="0"/>
        <w:ind w:left="709" w:hanging="709"/>
        <w:jc w:val="both"/>
      </w:pPr>
      <w:r>
        <w:t>M</w:t>
      </w:r>
      <w:r w:rsidRPr="009537BF">
        <w:t>asina</w:t>
      </w:r>
      <w:r>
        <w:t>s peab olema:</w:t>
      </w:r>
    </w:p>
    <w:p w14:paraId="6DD28098" w14:textId="77777777" w:rsidR="00582E84" w:rsidRDefault="00582E84" w:rsidP="00582E84">
      <w:pPr>
        <w:numPr>
          <w:ilvl w:val="2"/>
          <w:numId w:val="25"/>
        </w:numPr>
        <w:suppressAutoHyphens w:val="0"/>
        <w:ind w:left="1418" w:hanging="709"/>
        <w:jc w:val="both"/>
      </w:pPr>
      <w:r>
        <w:t>mobiiltelefon;</w:t>
      </w:r>
    </w:p>
    <w:p w14:paraId="3F9C3E6E" w14:textId="77777777" w:rsidR="00582E84" w:rsidRDefault="00582E84" w:rsidP="00582E84">
      <w:pPr>
        <w:numPr>
          <w:ilvl w:val="2"/>
          <w:numId w:val="25"/>
        </w:numPr>
        <w:suppressAutoHyphens w:val="0"/>
        <w:ind w:left="1418" w:hanging="709"/>
        <w:jc w:val="both"/>
      </w:pPr>
      <w:r w:rsidRPr="00757409">
        <w:t xml:space="preserve">liiklusseaduse või tootja tehase komplektsusega ettenähtud </w:t>
      </w:r>
      <w:r>
        <w:t>ja kehtiva kontrollmärgistusega tulekustuti;</w:t>
      </w:r>
    </w:p>
    <w:p w14:paraId="6813DB80" w14:textId="77777777" w:rsidR="00582E84" w:rsidRPr="00ED2221" w:rsidRDefault="00582E84" w:rsidP="00582E84">
      <w:pPr>
        <w:numPr>
          <w:ilvl w:val="2"/>
          <w:numId w:val="25"/>
        </w:numPr>
        <w:suppressAutoHyphens w:val="0"/>
        <w:ind w:left="1418" w:hanging="709"/>
        <w:jc w:val="both"/>
      </w:pPr>
      <w:r>
        <w:t xml:space="preserve">absorbentgraanulid vähemalt 20 kg või absorbentmatt, kui masinaks on harvester, </w:t>
      </w:r>
      <w:r w:rsidRPr="00C64BA3">
        <w:t>forvarder, metsamajanduslikuks tööks kohandatud põllu</w:t>
      </w:r>
      <w:r>
        <w:softHyphen/>
      </w:r>
      <w:r w:rsidRPr="00C64BA3">
        <w:t>majanduslik traktor</w:t>
      </w:r>
      <w:r>
        <w:t>,</w:t>
      </w:r>
      <w:r w:rsidRPr="00C64BA3" w:rsidDel="00B164E2">
        <w:t xml:space="preserve"> </w:t>
      </w:r>
      <w:r>
        <w:t>giljotiin</w:t>
      </w:r>
      <w:r w:rsidRPr="00C64BA3">
        <w:t>, maapinna ettevalmistamise masin, puidu</w:t>
      </w:r>
      <w:r>
        <w:softHyphen/>
      </w:r>
      <w:r w:rsidRPr="00C64BA3">
        <w:t>veok</w:t>
      </w:r>
      <w:r>
        <w:t>, hakkur või ekskavaator.</w:t>
      </w:r>
    </w:p>
    <w:p w14:paraId="5CD899A9" w14:textId="77777777" w:rsidR="00582E84" w:rsidRDefault="00582E84" w:rsidP="00582E84">
      <w:pPr>
        <w:numPr>
          <w:ilvl w:val="1"/>
          <w:numId w:val="25"/>
        </w:numPr>
        <w:suppressAutoHyphens w:val="0"/>
        <w:ind w:left="709" w:hanging="709"/>
        <w:jc w:val="both"/>
      </w:pPr>
      <w:r>
        <w:t>Saag peab olema komplektne</w:t>
      </w:r>
      <w:r w:rsidRPr="009537BF">
        <w:t xml:space="preserve"> </w:t>
      </w:r>
      <w:r>
        <w:t>ja</w:t>
      </w:r>
      <w:r w:rsidRPr="009537BF">
        <w:t xml:space="preserve"> vastama tootja nõuetele.</w:t>
      </w:r>
    </w:p>
    <w:p w14:paraId="7C8BD244" w14:textId="77777777" w:rsidR="00582E84" w:rsidRDefault="00582E84" w:rsidP="00582E84">
      <w:pPr>
        <w:numPr>
          <w:ilvl w:val="1"/>
          <w:numId w:val="25"/>
        </w:numPr>
        <w:suppressAutoHyphens w:val="0"/>
        <w:ind w:left="709" w:hanging="709"/>
        <w:jc w:val="both"/>
      </w:pPr>
      <w:r>
        <w:t>Saega töötaval isikul peab olema kaasas mobiil</w:t>
      </w:r>
      <w:r>
        <w:softHyphen/>
        <w:t>telefon.</w:t>
      </w:r>
    </w:p>
    <w:p w14:paraId="1B0E6DCC" w14:textId="77777777" w:rsidR="00582E84" w:rsidRDefault="00582E84" w:rsidP="00582E84">
      <w:pPr>
        <w:numPr>
          <w:ilvl w:val="1"/>
          <w:numId w:val="25"/>
        </w:numPr>
        <w:suppressAutoHyphens w:val="0"/>
        <w:ind w:left="709" w:hanging="709"/>
        <w:jc w:val="both"/>
      </w:pPr>
      <w:r w:rsidRPr="009537BF">
        <w:t>V</w:t>
      </w:r>
      <w:r w:rsidRPr="00757409">
        <w:t xml:space="preserve">isuaalsel vaatlusel tuvastatava õli- või kütuselekkega </w:t>
      </w:r>
      <w:r>
        <w:t xml:space="preserve">masina või sae </w:t>
      </w:r>
      <w:r w:rsidRPr="00757409">
        <w:t>kasutamine on keelatud.</w:t>
      </w:r>
    </w:p>
    <w:p w14:paraId="1396DE97" w14:textId="77777777" w:rsidR="00582E84" w:rsidRPr="009C23C7" w:rsidRDefault="00582E84" w:rsidP="00582E84">
      <w:pPr>
        <w:numPr>
          <w:ilvl w:val="1"/>
          <w:numId w:val="25"/>
        </w:numPr>
        <w:suppressAutoHyphens w:val="0"/>
        <w:ind w:left="709" w:hanging="709"/>
        <w:jc w:val="both"/>
      </w:pPr>
      <w:r w:rsidRPr="009537BF">
        <w:t>Ku</w:t>
      </w:r>
      <w:r w:rsidRPr="00757409">
        <w:t>i m</w:t>
      </w:r>
      <w:r>
        <w:t xml:space="preserve">asinat või saagi </w:t>
      </w:r>
      <w:r w:rsidRPr="00757409">
        <w:t>ei kasutata, tuleb selle mootor seisata.</w:t>
      </w:r>
    </w:p>
    <w:p w14:paraId="1DE5F22B" w14:textId="77777777" w:rsidR="00582E84" w:rsidRDefault="00582E84" w:rsidP="00582E84">
      <w:pPr>
        <w:ind w:left="709"/>
        <w:jc w:val="both"/>
      </w:pPr>
    </w:p>
    <w:p w14:paraId="19880EA6" w14:textId="77777777" w:rsidR="00582E84" w:rsidRPr="00CF2ABA" w:rsidRDefault="00582E84" w:rsidP="00582E84">
      <w:pPr>
        <w:numPr>
          <w:ilvl w:val="0"/>
          <w:numId w:val="25"/>
        </w:numPr>
        <w:suppressAutoHyphens w:val="0"/>
        <w:ind w:left="709" w:hanging="709"/>
        <w:jc w:val="both"/>
        <w:rPr>
          <w:b/>
        </w:rPr>
      </w:pPr>
      <w:r w:rsidRPr="00AE6A9A">
        <w:rPr>
          <w:b/>
          <w:bCs/>
        </w:rPr>
        <w:t>Hädaolukorrad</w:t>
      </w:r>
    </w:p>
    <w:p w14:paraId="13A6C488" w14:textId="77777777" w:rsidR="00582E84" w:rsidRPr="00AC679E" w:rsidRDefault="00582E84" w:rsidP="00582E84">
      <w:pPr>
        <w:numPr>
          <w:ilvl w:val="1"/>
          <w:numId w:val="25"/>
        </w:numPr>
        <w:suppressAutoHyphens w:val="0"/>
        <w:ind w:left="709" w:hanging="709"/>
        <w:jc w:val="both"/>
      </w:pPr>
      <w:r w:rsidRPr="009537BF">
        <w:t>T</w:t>
      </w:r>
      <w:r w:rsidRPr="00225CAF">
        <w:t>ulekahju korral, mida ei suudeta iseseisvalt kustutada,</w:t>
      </w:r>
      <w:r w:rsidRPr="009537BF">
        <w:t xml:space="preserve"> tuleb </w:t>
      </w:r>
      <w:r>
        <w:t xml:space="preserve">helistada </w:t>
      </w:r>
      <w:r w:rsidRPr="00AC679E">
        <w:rPr>
          <w:bCs/>
        </w:rPr>
        <w:t xml:space="preserve">112 ja </w:t>
      </w:r>
      <w:r>
        <w:rPr>
          <w:bCs/>
        </w:rPr>
        <w:t xml:space="preserve">tulekahjust teavitada </w:t>
      </w:r>
      <w:r w:rsidRPr="00AC679E">
        <w:rPr>
          <w:bCs/>
        </w:rPr>
        <w:t xml:space="preserve">RMK </w:t>
      </w:r>
      <w:r>
        <w:rPr>
          <w:bCs/>
        </w:rPr>
        <w:t xml:space="preserve">poolset </w:t>
      </w:r>
      <w:r w:rsidRPr="00AC679E">
        <w:rPr>
          <w:bCs/>
        </w:rPr>
        <w:t>töö</w:t>
      </w:r>
      <w:r>
        <w:rPr>
          <w:bCs/>
        </w:rPr>
        <w:t>de juhti.</w:t>
      </w:r>
      <w:r>
        <w:t xml:space="preserve"> V</w:t>
      </w:r>
      <w:r w:rsidRPr="00AC679E">
        <w:t>õimalusel asuda olemas</w:t>
      </w:r>
      <w:r>
        <w:softHyphen/>
      </w:r>
      <w:r w:rsidRPr="00AC679E">
        <w:t xml:space="preserve">olevate vahenditega põlemiskollet kustutama, samas </w:t>
      </w:r>
      <w:r w:rsidRPr="00AC679E">
        <w:rPr>
          <w:bCs/>
        </w:rPr>
        <w:t>kindlustades enese ohutuse</w:t>
      </w:r>
      <w:r w:rsidRPr="00AC679E">
        <w:t xml:space="preserve">. </w:t>
      </w:r>
    </w:p>
    <w:p w14:paraId="7FCE6128" w14:textId="77777777" w:rsidR="00582E84" w:rsidRPr="00AC679E" w:rsidRDefault="00582E84" w:rsidP="00582E84">
      <w:pPr>
        <w:numPr>
          <w:ilvl w:val="1"/>
          <w:numId w:val="25"/>
        </w:numPr>
        <w:suppressAutoHyphens w:val="0"/>
        <w:ind w:left="709" w:hanging="709"/>
        <w:jc w:val="both"/>
      </w:pPr>
      <w:r w:rsidRPr="00AC679E">
        <w:t>Tulekahjust teatamisel tuleb öelda rahulikul häälel teataja nimi, sündmuskoha võimalik täpne asukoht ja mis põleb.</w:t>
      </w:r>
    </w:p>
    <w:p w14:paraId="2B722DE0" w14:textId="77777777" w:rsidR="00582E84" w:rsidRPr="00AC679E" w:rsidRDefault="00582E84" w:rsidP="00582E84">
      <w:pPr>
        <w:numPr>
          <w:ilvl w:val="1"/>
          <w:numId w:val="25"/>
        </w:numPr>
        <w:suppressAutoHyphens w:val="0"/>
        <w:ind w:left="709" w:hanging="709"/>
        <w:jc w:val="both"/>
      </w:pPr>
      <w:r w:rsidRPr="00AC679E">
        <w:t xml:space="preserve">Keskkonnareostuse korral, mida ei suudeta olemasolevate tõrjevahenditega kõrvaldada, tuleb </w:t>
      </w:r>
      <w:r>
        <w:t>helistada</w:t>
      </w:r>
      <w:r w:rsidRPr="00AC679E">
        <w:rPr>
          <w:bCs/>
        </w:rPr>
        <w:t xml:space="preserve"> 112 ja </w:t>
      </w:r>
      <w:r>
        <w:rPr>
          <w:bCs/>
        </w:rPr>
        <w:t xml:space="preserve">reostusest teavitada </w:t>
      </w:r>
      <w:r w:rsidRPr="00AC679E">
        <w:rPr>
          <w:bCs/>
        </w:rPr>
        <w:t>RMK</w:t>
      </w:r>
      <w:r>
        <w:rPr>
          <w:bCs/>
        </w:rPr>
        <w:t xml:space="preserve"> poolset</w:t>
      </w:r>
      <w:r w:rsidRPr="00AC679E">
        <w:rPr>
          <w:bCs/>
        </w:rPr>
        <w:t xml:space="preserve"> </w:t>
      </w:r>
      <w:r>
        <w:t>tööde juhti</w:t>
      </w:r>
      <w:r w:rsidRPr="00AC679E">
        <w:t xml:space="preserve">. </w:t>
      </w:r>
    </w:p>
    <w:p w14:paraId="5656A50B" w14:textId="77777777" w:rsidR="00582E84" w:rsidRDefault="00582E84" w:rsidP="00582E84">
      <w:pPr>
        <w:numPr>
          <w:ilvl w:val="1"/>
          <w:numId w:val="25"/>
        </w:numPr>
        <w:suppressAutoHyphens w:val="0"/>
        <w:ind w:left="709" w:hanging="709"/>
        <w:jc w:val="both"/>
      </w:pPr>
      <w:r w:rsidRPr="00AC679E">
        <w:t>Lõhkematerjali leidmisel</w:t>
      </w:r>
      <w:r>
        <w:t>,</w:t>
      </w:r>
      <w:r w:rsidRPr="00AC679E">
        <w:t xml:space="preserve"> tuleb </w:t>
      </w:r>
      <w:r>
        <w:t>helistada</w:t>
      </w:r>
      <w:r w:rsidRPr="00AC679E">
        <w:rPr>
          <w:bCs/>
        </w:rPr>
        <w:t xml:space="preserve"> 112 ja</w:t>
      </w:r>
      <w:r w:rsidRPr="009537BF">
        <w:rPr>
          <w:bCs/>
        </w:rPr>
        <w:t xml:space="preserve"> </w:t>
      </w:r>
      <w:r>
        <w:rPr>
          <w:bCs/>
        </w:rPr>
        <w:t xml:space="preserve">leidmisest teavitada </w:t>
      </w:r>
      <w:r w:rsidRPr="00AC679E">
        <w:rPr>
          <w:bCs/>
        </w:rPr>
        <w:t>RMK</w:t>
      </w:r>
      <w:r>
        <w:rPr>
          <w:bCs/>
        </w:rPr>
        <w:t xml:space="preserve"> poolset</w:t>
      </w:r>
      <w:r w:rsidRPr="00AC679E">
        <w:rPr>
          <w:bCs/>
        </w:rPr>
        <w:t xml:space="preserve"> </w:t>
      </w:r>
      <w:r>
        <w:t>tööde juhti</w:t>
      </w:r>
      <w:r w:rsidRPr="009537BF">
        <w:t xml:space="preserve"> ning peatada töö kuni lõhkematerjali spetsialistide saabumiseni ning oodata edasisi </w:t>
      </w:r>
      <w:r w:rsidRPr="00AC679E">
        <w:rPr>
          <w:bCs/>
        </w:rPr>
        <w:t>RMK</w:t>
      </w:r>
      <w:r>
        <w:rPr>
          <w:bCs/>
        </w:rPr>
        <w:t xml:space="preserve"> poolseid</w:t>
      </w:r>
      <w:r w:rsidRPr="00AC679E">
        <w:rPr>
          <w:bCs/>
        </w:rPr>
        <w:t xml:space="preserve"> </w:t>
      </w:r>
      <w:r w:rsidRPr="009537BF">
        <w:t xml:space="preserve">korraldusi. </w:t>
      </w:r>
      <w:r>
        <w:t>Leitud l</w:t>
      </w:r>
      <w:r w:rsidRPr="00CF2ABA">
        <w:t>õhkematerjali ei tohi puudutada</w:t>
      </w:r>
      <w:r w:rsidRPr="007F0F1B">
        <w:t>.</w:t>
      </w:r>
      <w:r w:rsidRPr="009537BF">
        <w:t xml:space="preserve"> </w:t>
      </w:r>
    </w:p>
    <w:p w14:paraId="429FD827" w14:textId="77777777" w:rsidR="000B2350" w:rsidRPr="00E21483" w:rsidRDefault="000B2350" w:rsidP="000B2350">
      <w:pPr>
        <w:suppressAutoHyphens w:val="0"/>
        <w:ind w:left="480"/>
        <w:jc w:val="both"/>
        <w:rPr>
          <w:lang w:eastAsia="en-US"/>
        </w:rPr>
      </w:pPr>
    </w:p>
    <w:p w14:paraId="09341A6D" w14:textId="77777777" w:rsidR="000B2350" w:rsidRPr="00E21483" w:rsidRDefault="00477E8C" w:rsidP="000B2350">
      <w:pPr>
        <w:jc w:val="both"/>
        <w:rPr>
          <w:b/>
        </w:rPr>
      </w:pPr>
      <w:r w:rsidRPr="00E21483">
        <w:rPr>
          <w:b/>
        </w:rPr>
        <w:t>Poolte allkirjad</w:t>
      </w:r>
    </w:p>
    <w:p w14:paraId="2EE67B4D" w14:textId="77777777" w:rsidR="000B2350" w:rsidRPr="00E21483" w:rsidRDefault="000B2350" w:rsidP="000B2350">
      <w:pPr>
        <w:jc w:val="both"/>
        <w:rPr>
          <w:b/>
        </w:rPr>
      </w:pPr>
    </w:p>
    <w:p w14:paraId="5B14F92F" w14:textId="77777777" w:rsidR="000B2350" w:rsidRPr="00E21483" w:rsidRDefault="000B2350" w:rsidP="000B2350">
      <w:pPr>
        <w:jc w:val="both"/>
        <w:rPr>
          <w:b/>
        </w:rPr>
      </w:pPr>
      <w:r w:rsidRPr="00E21483">
        <w:rPr>
          <w:b/>
        </w:rPr>
        <w:t>Tellija</w:t>
      </w:r>
      <w:r w:rsidRPr="00E21483">
        <w:rPr>
          <w:b/>
        </w:rPr>
        <w:tab/>
      </w:r>
      <w:r w:rsidRPr="00E21483">
        <w:rPr>
          <w:b/>
        </w:rPr>
        <w:tab/>
      </w:r>
      <w:r w:rsidRPr="00E21483">
        <w:rPr>
          <w:b/>
        </w:rPr>
        <w:tab/>
      </w:r>
      <w:r w:rsidRPr="00E21483">
        <w:rPr>
          <w:b/>
        </w:rPr>
        <w:tab/>
      </w:r>
      <w:r w:rsidRPr="00E21483">
        <w:rPr>
          <w:b/>
        </w:rPr>
        <w:tab/>
      </w:r>
      <w:r w:rsidRPr="00E21483">
        <w:rPr>
          <w:b/>
        </w:rPr>
        <w:tab/>
        <w:t xml:space="preserve">Töövõtja </w:t>
      </w:r>
    </w:p>
    <w:tbl>
      <w:tblPr>
        <w:tblStyle w:val="Kontuurtabel"/>
        <w:tblW w:w="86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39"/>
      </w:tblGrid>
      <w:tr w:rsidR="00477E8C" w:rsidRPr="00E21483" w14:paraId="0A71BDA5" w14:textId="77777777" w:rsidTr="00E21483">
        <w:trPr>
          <w:trHeight w:val="565"/>
        </w:trPr>
        <w:tc>
          <w:tcPr>
            <w:tcW w:w="4395" w:type="dxa"/>
            <w:tcBorders>
              <w:top w:val="nil"/>
              <w:left w:val="nil"/>
              <w:bottom w:val="nil"/>
              <w:right w:val="nil"/>
            </w:tcBorders>
            <w:vAlign w:val="bottom"/>
          </w:tcPr>
          <w:p w14:paraId="6DC5F450" w14:textId="77777777" w:rsidR="00477E8C" w:rsidRPr="00E21483" w:rsidRDefault="002B75E6" w:rsidP="00E21483">
            <w:pPr>
              <w:pStyle w:val="Pealkiri4"/>
              <w:numPr>
                <w:ilvl w:val="0"/>
                <w:numId w:val="0"/>
              </w:numPr>
              <w:ind w:left="864" w:hanging="864"/>
              <w:rPr>
                <w:b w:val="0"/>
                <w:lang w:eastAsia="en-US"/>
              </w:rPr>
            </w:pPr>
            <w:sdt>
              <w:sdtPr>
                <w:rPr>
                  <w:b w:val="0"/>
                  <w:lang w:eastAsia="en-US"/>
                </w:rPr>
                <w:id w:val="-1065567228"/>
                <w:placeholder>
                  <w:docPart w:val="5E44C4F358B94DA696F15423DA759FFF"/>
                </w:placeholder>
                <w:comboBox>
                  <w:listItem w:displayText=" " w:value=" "/>
                  <w:listItem w:displayText="(allkirjastatud digitaalselt)" w:value="(allkirjastatud digitaalselt)"/>
                </w:comboBox>
              </w:sdtPr>
              <w:sdtEndPr/>
              <w:sdtContent>
                <w:r w:rsidR="00477E8C" w:rsidRPr="00E21483">
                  <w:rPr>
                    <w:b w:val="0"/>
                    <w:lang w:eastAsia="en-US"/>
                  </w:rPr>
                  <w:t>[Vali sobiv]</w:t>
                </w:r>
              </w:sdtContent>
            </w:sdt>
          </w:p>
        </w:tc>
        <w:tc>
          <w:tcPr>
            <w:tcW w:w="4239" w:type="dxa"/>
            <w:tcBorders>
              <w:top w:val="nil"/>
              <w:left w:val="nil"/>
              <w:bottom w:val="nil"/>
              <w:right w:val="nil"/>
            </w:tcBorders>
            <w:vAlign w:val="bottom"/>
          </w:tcPr>
          <w:p w14:paraId="5E3AA250" w14:textId="77777777" w:rsidR="00477E8C" w:rsidRPr="00E21483" w:rsidRDefault="002B75E6" w:rsidP="00E21483">
            <w:pPr>
              <w:pStyle w:val="Pealkiri4"/>
              <w:numPr>
                <w:ilvl w:val="0"/>
                <w:numId w:val="0"/>
              </w:numPr>
              <w:ind w:left="864" w:hanging="864"/>
              <w:rPr>
                <w:b w:val="0"/>
                <w:lang w:eastAsia="en-US"/>
              </w:rPr>
            </w:pPr>
            <w:sdt>
              <w:sdtPr>
                <w:rPr>
                  <w:b w:val="0"/>
                  <w:lang w:eastAsia="en-US"/>
                </w:rPr>
                <w:id w:val="954073342"/>
                <w:placeholder>
                  <w:docPart w:val="41DC022317684A70AC96C041F2FEEE69"/>
                </w:placeholder>
                <w:comboBox>
                  <w:listItem w:displayText=" " w:value=" "/>
                  <w:listItem w:displayText="(allkirjastatud digitaalselt)" w:value="(allkirjastatud digitaalselt)"/>
                </w:comboBox>
              </w:sdtPr>
              <w:sdtEndPr/>
              <w:sdtContent>
                <w:r w:rsidR="00477E8C" w:rsidRPr="00E21483">
                  <w:rPr>
                    <w:b w:val="0"/>
                    <w:lang w:eastAsia="en-US"/>
                  </w:rPr>
                  <w:t>[Vali sobiv]</w:t>
                </w:r>
              </w:sdtContent>
            </w:sdt>
          </w:p>
        </w:tc>
      </w:tr>
    </w:tbl>
    <w:p w14:paraId="4885099B" w14:textId="77777777" w:rsidR="009B7F7F" w:rsidRPr="00E21483" w:rsidRDefault="00477E8C" w:rsidP="00477E8C">
      <w:pPr>
        <w:jc w:val="both"/>
      </w:pPr>
      <w:r w:rsidRPr="00E21483">
        <w:t xml:space="preserve"> </w:t>
      </w:r>
      <w:r w:rsidRPr="00E21483">
        <w:tab/>
      </w:r>
      <w:r w:rsidRPr="00E21483">
        <w:tab/>
      </w:r>
      <w:r w:rsidRPr="00E21483">
        <w:tab/>
      </w:r>
    </w:p>
    <w:tbl>
      <w:tblPr>
        <w:tblW w:w="0" w:type="auto"/>
        <w:tblInd w:w="70" w:type="dxa"/>
        <w:tblCellMar>
          <w:left w:w="70" w:type="dxa"/>
          <w:right w:w="70" w:type="dxa"/>
        </w:tblCellMar>
        <w:tblLook w:val="0000" w:firstRow="0" w:lastRow="0" w:firstColumn="0" w:lastColumn="0" w:noHBand="0" w:noVBand="0"/>
      </w:tblPr>
      <w:tblGrid>
        <w:gridCol w:w="4183"/>
        <w:gridCol w:w="4200"/>
      </w:tblGrid>
      <w:tr w:rsidR="009B7F7F" w:rsidRPr="00E21483" w14:paraId="0481B105" w14:textId="77777777" w:rsidTr="005573F3">
        <w:trPr>
          <w:trHeight w:val="838"/>
        </w:trPr>
        <w:tc>
          <w:tcPr>
            <w:tcW w:w="4183" w:type="dxa"/>
            <w:vAlign w:val="bottom"/>
          </w:tcPr>
          <w:p w14:paraId="32CE4EA9" w14:textId="77777777" w:rsidR="009B7F7F" w:rsidRPr="00E21483" w:rsidRDefault="009B7F7F" w:rsidP="005573F3">
            <w:pPr>
              <w:jc w:val="both"/>
            </w:pPr>
            <w:r w:rsidRPr="00E21483">
              <w:fldChar w:fldCharType="begin"/>
            </w:r>
            <w:r w:rsidRPr="00E21483">
              <w:instrText xml:space="preserve"> MACROBUTTON  AcceptAllChangesInDoc [Sisesta eesnimi ja perekonnanimi] </w:instrText>
            </w:r>
            <w:r w:rsidRPr="00E21483">
              <w:fldChar w:fldCharType="end"/>
            </w:r>
          </w:p>
        </w:tc>
        <w:tc>
          <w:tcPr>
            <w:tcW w:w="4200" w:type="dxa"/>
            <w:vAlign w:val="bottom"/>
          </w:tcPr>
          <w:p w14:paraId="2FAC6A95" w14:textId="77777777" w:rsidR="009B7F7F" w:rsidRPr="00E21483" w:rsidRDefault="009B7F7F" w:rsidP="005573F3">
            <w:pPr>
              <w:jc w:val="both"/>
            </w:pPr>
            <w:r w:rsidRPr="00E21483">
              <w:fldChar w:fldCharType="begin"/>
            </w:r>
            <w:r w:rsidRPr="00E21483">
              <w:instrText xml:space="preserve"> MACROBUTTON  AcceptAllChangesInDoc [Sisesta eesnimi ja perekonnanimi] </w:instrText>
            </w:r>
            <w:r w:rsidRPr="00E21483">
              <w:fldChar w:fldCharType="end"/>
            </w:r>
          </w:p>
        </w:tc>
      </w:tr>
    </w:tbl>
    <w:p w14:paraId="7E70CCF4" w14:textId="77777777" w:rsidR="000B2350" w:rsidRPr="00E21483" w:rsidRDefault="000B2350" w:rsidP="000B2350">
      <w:pPr>
        <w:jc w:val="both"/>
      </w:pPr>
    </w:p>
    <w:p w14:paraId="15E51343" w14:textId="77777777" w:rsidR="007A70C5" w:rsidRPr="005B55D6" w:rsidRDefault="007A70C5" w:rsidP="007A70C5">
      <w:pPr>
        <w:ind w:left="4248" w:firstLine="708"/>
        <w:jc w:val="both"/>
        <w:outlineLvl w:val="0"/>
        <w:rPr>
          <w:sz w:val="22"/>
          <w:szCs w:val="22"/>
        </w:rPr>
      </w:pPr>
      <w:r>
        <w:rPr>
          <w:sz w:val="22"/>
          <w:szCs w:val="22"/>
        </w:rPr>
        <w:t>Lisa 3</w:t>
      </w:r>
    </w:p>
    <w:p w14:paraId="3FAA84F7" w14:textId="51B94830" w:rsidR="007A70C5" w:rsidRDefault="007A70C5" w:rsidP="007A70C5">
      <w:pPr>
        <w:ind w:left="4956"/>
        <w:jc w:val="both"/>
        <w:outlineLvl w:val="0"/>
        <w:rPr>
          <w:sz w:val="22"/>
          <w:szCs w:val="22"/>
        </w:rPr>
      </w:pPr>
      <w:r>
        <w:rPr>
          <w:sz w:val="22"/>
          <w:szCs w:val="22"/>
        </w:rPr>
        <w:t>Lisa 4</w:t>
      </w:r>
    </w:p>
    <w:p w14:paraId="10209BE8" w14:textId="742B640F" w:rsidR="007A70C5" w:rsidRDefault="007A70C5" w:rsidP="007A70C5">
      <w:pPr>
        <w:ind w:left="4956"/>
        <w:jc w:val="both"/>
        <w:outlineLvl w:val="0"/>
        <w:rPr>
          <w:sz w:val="22"/>
          <w:szCs w:val="22"/>
        </w:rPr>
      </w:pPr>
      <w:r>
        <w:rPr>
          <w:sz w:val="22"/>
          <w:szCs w:val="22"/>
        </w:rPr>
        <w:t>RMK ja</w:t>
      </w:r>
    </w:p>
    <w:p w14:paraId="4E09BDFD" w14:textId="77777777" w:rsidR="007A70C5" w:rsidRDefault="007A70C5" w:rsidP="007A70C5">
      <w:pPr>
        <w:ind w:left="4956"/>
        <w:jc w:val="both"/>
        <w:outlineLvl w:val="0"/>
        <w:rPr>
          <w:sz w:val="22"/>
          <w:szCs w:val="22"/>
        </w:rPr>
      </w:pPr>
      <w:r>
        <w:fldChar w:fldCharType="begin"/>
      </w:r>
      <w:r>
        <w:instrText xml:space="preserve"> MACROBUTTON  AcceptAllChangesInDoc [Sisesta juriidilise isiku või FIE nimi] </w:instrText>
      </w:r>
      <w:r>
        <w:fldChar w:fldCharType="end"/>
      </w:r>
      <w:r w:rsidRPr="005B55D6">
        <w:rPr>
          <w:sz w:val="22"/>
          <w:szCs w:val="22"/>
        </w:rPr>
        <w:t>vahelise</w:t>
      </w:r>
      <w:r>
        <w:rPr>
          <w:sz w:val="22"/>
          <w:szCs w:val="22"/>
        </w:rPr>
        <w:t xml:space="preserve"> </w:t>
      </w:r>
      <w:sdt>
        <w:sdtPr>
          <w:rPr>
            <w:sz w:val="22"/>
            <w:szCs w:val="22"/>
          </w:rPr>
          <w:id w:val="-1958083121"/>
          <w:placeholder>
            <w:docPart w:val="488D9FA02F114C1B868635F0712BA035"/>
          </w:placeholder>
          <w:date>
            <w:dateFormat w:val="d.MM.yyyy"/>
            <w:lid w:val="et-EE"/>
            <w:storeMappedDataAs w:val="dateTime"/>
            <w:calendar w:val="gregorian"/>
          </w:date>
        </w:sdtPr>
        <w:sdtEndPr/>
        <w:sdtContent>
          <w:r w:rsidRPr="002106F3">
            <w:rPr>
              <w:sz w:val="22"/>
              <w:szCs w:val="22"/>
            </w:rPr>
            <w:t>[Vali kuupäev]</w:t>
          </w:r>
        </w:sdtContent>
      </w:sdt>
      <w:r w:rsidRPr="002106F3">
        <w:rPr>
          <w:sz w:val="22"/>
          <w:szCs w:val="22"/>
        </w:rPr>
        <w:t xml:space="preserve"> </w:t>
      </w:r>
      <w:r>
        <w:rPr>
          <w:sz w:val="22"/>
          <w:szCs w:val="22"/>
        </w:rPr>
        <w:t xml:space="preserve">metsakasvatusteenuse töövõtu raamlepingu </w:t>
      </w:r>
      <w:r w:rsidRPr="005B55D6">
        <w:rPr>
          <w:sz w:val="22"/>
          <w:szCs w:val="22"/>
        </w:rPr>
        <w:t xml:space="preserve">nr </w:t>
      </w:r>
    </w:p>
    <w:p w14:paraId="66CA8147" w14:textId="77777777" w:rsidR="007A70C5" w:rsidRPr="005B55D6" w:rsidRDefault="007A70C5" w:rsidP="007A70C5">
      <w:pPr>
        <w:ind w:left="4956"/>
        <w:jc w:val="both"/>
        <w:outlineLvl w:val="0"/>
        <w:rPr>
          <w:sz w:val="22"/>
          <w:szCs w:val="22"/>
        </w:rPr>
      </w:pPr>
      <w:r>
        <w:rPr>
          <w:rStyle w:val="normal1"/>
          <w:rFonts w:eastAsia="Lucida Sans Unicode"/>
          <w:smallCaps/>
          <w:sz w:val="22"/>
          <w:szCs w:val="22"/>
        </w:rPr>
        <w:t>3-2.5.3/</w:t>
      </w:r>
      <w:r w:rsidRPr="00412BBD">
        <w:rPr>
          <w:sz w:val="22"/>
          <w:szCs w:val="22"/>
          <w:lang w:val="en-AU"/>
        </w:rPr>
        <w:fldChar w:fldCharType="begin"/>
      </w:r>
      <w:r w:rsidRPr="00412BBD">
        <w:rPr>
          <w:sz w:val="22"/>
          <w:szCs w:val="22"/>
          <w:lang w:val="en-AU"/>
        </w:rPr>
        <w:instrText xml:space="preserve"> MACROBUTTON  AcceptAllChangesInDocAndStopTracking [Sisesta number]</w:instrText>
      </w:r>
      <w:r w:rsidRPr="00412BBD">
        <w:rPr>
          <w:sz w:val="22"/>
          <w:szCs w:val="22"/>
        </w:rPr>
        <w:fldChar w:fldCharType="end"/>
      </w:r>
      <w:r w:rsidRPr="005B55D6">
        <w:rPr>
          <w:sz w:val="22"/>
          <w:szCs w:val="22"/>
        </w:rPr>
        <w:t xml:space="preserve"> juurde</w:t>
      </w:r>
    </w:p>
    <w:p w14:paraId="5DAB49CA" w14:textId="1D8EBC74" w:rsidR="007A70C5" w:rsidRDefault="007A70C5"/>
    <w:p w14:paraId="07E070AE" w14:textId="484F8213" w:rsidR="007A70C5" w:rsidRDefault="007A70C5"/>
    <w:p w14:paraId="2D3DFBF4" w14:textId="3DF78C71" w:rsidR="007A70C5" w:rsidRDefault="007A70C5"/>
    <w:p w14:paraId="51BBAE07" w14:textId="77777777" w:rsidR="001976A9" w:rsidRDefault="001976A9" w:rsidP="001976A9">
      <w:pPr>
        <w:pStyle w:val="Pealkiri2"/>
        <w:spacing w:before="0" w:after="0"/>
        <w:jc w:val="center"/>
        <w:rPr>
          <w:rFonts w:cs="Times New Roman"/>
          <w:sz w:val="24"/>
          <w:szCs w:val="24"/>
        </w:rPr>
      </w:pPr>
      <w:r w:rsidRPr="008F0C35">
        <w:rPr>
          <w:rFonts w:cs="Times New Roman"/>
          <w:sz w:val="24"/>
          <w:szCs w:val="24"/>
        </w:rPr>
        <w:t xml:space="preserve">RMK </w:t>
      </w:r>
      <w:r>
        <w:rPr>
          <w:rFonts w:cs="Times New Roman"/>
          <w:sz w:val="24"/>
          <w:szCs w:val="24"/>
        </w:rPr>
        <w:t xml:space="preserve">nõuded </w:t>
      </w:r>
      <w:r w:rsidRPr="008F0C35">
        <w:rPr>
          <w:rFonts w:cs="Times New Roman"/>
          <w:sz w:val="24"/>
          <w:szCs w:val="24"/>
        </w:rPr>
        <w:t xml:space="preserve">isikukaitsevahendite </w:t>
      </w:r>
      <w:r>
        <w:rPr>
          <w:rFonts w:cs="Times New Roman"/>
          <w:sz w:val="24"/>
          <w:szCs w:val="24"/>
        </w:rPr>
        <w:t>kasutamiseks</w:t>
      </w:r>
    </w:p>
    <w:p w14:paraId="2810351C" w14:textId="77777777" w:rsidR="001976A9" w:rsidRPr="00B26B8A" w:rsidRDefault="001976A9" w:rsidP="001976A9"/>
    <w:p w14:paraId="10D24299" w14:textId="77777777" w:rsidR="001976A9" w:rsidRPr="008F0C35" w:rsidRDefault="001976A9" w:rsidP="001976A9">
      <w:pPr>
        <w:numPr>
          <w:ilvl w:val="0"/>
          <w:numId w:val="27"/>
        </w:numPr>
        <w:suppressAutoHyphens w:val="0"/>
        <w:ind w:left="709" w:hanging="709"/>
        <w:jc w:val="both"/>
        <w:rPr>
          <w:b/>
        </w:rPr>
      </w:pPr>
      <w:r w:rsidRPr="008F0C35">
        <w:rPr>
          <w:b/>
        </w:rPr>
        <w:t>Üldsätted</w:t>
      </w:r>
    </w:p>
    <w:p w14:paraId="6D51AFBC" w14:textId="77777777" w:rsidR="001976A9" w:rsidRDefault="001976A9" w:rsidP="001976A9">
      <w:pPr>
        <w:pStyle w:val="Loendilik"/>
        <w:jc w:val="both"/>
      </w:pPr>
      <w:r w:rsidRPr="005F5AAB">
        <w:t>Juhend sätestab miinimumnõuded isikukaitsevahendite kasutamiseks RMK</w:t>
      </w:r>
      <w:r>
        <w:t xml:space="preserve"> lepingupartneritele.</w:t>
      </w:r>
    </w:p>
    <w:p w14:paraId="71CFBC6D" w14:textId="77777777" w:rsidR="001976A9" w:rsidRPr="008F0C35" w:rsidRDefault="001976A9" w:rsidP="001976A9">
      <w:pPr>
        <w:jc w:val="both"/>
      </w:pPr>
    </w:p>
    <w:p w14:paraId="497C88A0" w14:textId="77777777" w:rsidR="001976A9" w:rsidRPr="008F0C35" w:rsidRDefault="001976A9" w:rsidP="001976A9">
      <w:pPr>
        <w:pStyle w:val="Loendilik"/>
        <w:numPr>
          <w:ilvl w:val="0"/>
          <w:numId w:val="27"/>
        </w:numPr>
        <w:suppressAutoHyphens w:val="0"/>
        <w:ind w:hanging="720"/>
        <w:contextualSpacing/>
        <w:jc w:val="both"/>
        <w:rPr>
          <w:b/>
        </w:rPr>
      </w:pPr>
      <w:r w:rsidRPr="008F0C35">
        <w:rPr>
          <w:b/>
        </w:rPr>
        <w:t>Üldised nõuded</w:t>
      </w:r>
    </w:p>
    <w:p w14:paraId="499232AC" w14:textId="77777777" w:rsidR="001976A9" w:rsidRPr="00DF0801" w:rsidRDefault="001976A9" w:rsidP="001976A9">
      <w:pPr>
        <w:numPr>
          <w:ilvl w:val="1"/>
          <w:numId w:val="27"/>
        </w:numPr>
        <w:suppressAutoHyphens w:val="0"/>
        <w:ind w:left="709" w:hanging="709"/>
        <w:jc w:val="both"/>
      </w:pPr>
      <w:r w:rsidRPr="008F0C35">
        <w:t xml:space="preserve">Kui töötamisel võib ohtu sattuda tööobjektil </w:t>
      </w:r>
      <w:r w:rsidRPr="00DF0801">
        <w:t xml:space="preserve">viibivate isikute elu või tervis tuleb tööd koheselt peatada. </w:t>
      </w:r>
    </w:p>
    <w:p w14:paraId="08AED471" w14:textId="05CB7CF1" w:rsidR="001976A9" w:rsidRPr="00DF0801" w:rsidRDefault="001976A9" w:rsidP="001976A9">
      <w:pPr>
        <w:pStyle w:val="Loendilik"/>
        <w:numPr>
          <w:ilvl w:val="1"/>
          <w:numId w:val="27"/>
        </w:numPr>
        <w:suppressAutoHyphens w:val="0"/>
        <w:ind w:left="709" w:hanging="709"/>
        <w:contextualSpacing/>
        <w:jc w:val="both"/>
      </w:pPr>
      <w:r w:rsidRPr="00DF0801">
        <w:t xml:space="preserve">Masinaga töötamisel peab masinas olema </w:t>
      </w:r>
      <w:r w:rsidR="00AC5A19" w:rsidRPr="00DF0801">
        <w:t xml:space="preserve">mobiiltelefon </w:t>
      </w:r>
      <w:bookmarkStart w:id="0" w:name="_Hlk157169005"/>
      <w:r w:rsidR="00AC5A19" w:rsidRPr="00DF0801">
        <w:t xml:space="preserve">ja tähtaegne </w:t>
      </w:r>
      <w:r w:rsidRPr="00DF0801">
        <w:t>esmaabipakk.</w:t>
      </w:r>
      <w:bookmarkEnd w:id="0"/>
    </w:p>
    <w:p w14:paraId="3618B25E" w14:textId="70EEF1D1" w:rsidR="001976A9" w:rsidRPr="00DF0801" w:rsidRDefault="001976A9" w:rsidP="001976A9">
      <w:pPr>
        <w:pStyle w:val="Loendilik"/>
        <w:numPr>
          <w:ilvl w:val="1"/>
          <w:numId w:val="27"/>
        </w:numPr>
        <w:suppressAutoHyphens w:val="0"/>
        <w:ind w:left="709" w:hanging="709"/>
        <w:contextualSpacing/>
        <w:jc w:val="both"/>
      </w:pPr>
      <w:r w:rsidRPr="00DF0801">
        <w:t>Kettsaega, võsasaega ja trimmeriga töötamisel peab tööobjektil kaasas olema mobiiltelefon</w:t>
      </w:r>
      <w:r w:rsidR="00AC5A19" w:rsidRPr="00DF0801">
        <w:t xml:space="preserve"> ja tähtaegne esmaabipakk.</w:t>
      </w:r>
    </w:p>
    <w:p w14:paraId="6C7F8647" w14:textId="77777777" w:rsidR="001976A9" w:rsidRPr="00DF0801" w:rsidRDefault="001976A9" w:rsidP="001976A9">
      <w:pPr>
        <w:jc w:val="both"/>
      </w:pPr>
    </w:p>
    <w:p w14:paraId="734F5298" w14:textId="77777777" w:rsidR="001976A9" w:rsidRPr="00DF0801" w:rsidRDefault="001976A9" w:rsidP="001976A9">
      <w:pPr>
        <w:pStyle w:val="Loendilik"/>
        <w:numPr>
          <w:ilvl w:val="0"/>
          <w:numId w:val="27"/>
        </w:numPr>
        <w:suppressAutoHyphens w:val="0"/>
        <w:ind w:hanging="720"/>
        <w:contextualSpacing/>
        <w:jc w:val="both"/>
        <w:rPr>
          <w:b/>
        </w:rPr>
      </w:pPr>
      <w:r w:rsidRPr="00DF0801">
        <w:rPr>
          <w:b/>
        </w:rPr>
        <w:t xml:space="preserve">Nõutavad isikukaitsevahendid </w:t>
      </w:r>
    </w:p>
    <w:p w14:paraId="45207459" w14:textId="252286BC" w:rsidR="001976A9" w:rsidRPr="00DF0801" w:rsidRDefault="001976A9" w:rsidP="001976A9">
      <w:pPr>
        <w:numPr>
          <w:ilvl w:val="1"/>
          <w:numId w:val="27"/>
        </w:numPr>
        <w:suppressAutoHyphens w:val="0"/>
        <w:ind w:hanging="720"/>
        <w:jc w:val="both"/>
      </w:pPr>
      <w:r w:rsidRPr="00DF0801">
        <w:t xml:space="preserve">Raielangil ja raadamisobjektil töötamise ajal töökohustusi täitvad isikud peavad masinast väljas olles kandma </w:t>
      </w:r>
      <w:r w:rsidR="00AC5A19" w:rsidRPr="00DF0801">
        <w:t xml:space="preserve">tähtaegset </w:t>
      </w:r>
      <w:r w:rsidRPr="00DF0801">
        <w:t>tööstuslikku kaitsekiivrit (EN 397) ja demaskeerivat värvi riietust (nt ohutusvest, helkurvest).</w:t>
      </w:r>
    </w:p>
    <w:p w14:paraId="091C602A" w14:textId="77777777" w:rsidR="001976A9" w:rsidRPr="00DF0801" w:rsidRDefault="001976A9" w:rsidP="001976A9">
      <w:pPr>
        <w:pStyle w:val="Loendilik"/>
        <w:numPr>
          <w:ilvl w:val="1"/>
          <w:numId w:val="27"/>
        </w:numPr>
        <w:suppressAutoHyphens w:val="0"/>
        <w:ind w:hanging="720"/>
        <w:contextualSpacing/>
        <w:jc w:val="both"/>
      </w:pPr>
      <w:r w:rsidRPr="00DF0801">
        <w:t xml:space="preserve">Nõutavad isikukaitsevahendid on loetletud järgnevalt:  </w:t>
      </w:r>
    </w:p>
    <w:p w14:paraId="20A1D8F7" w14:textId="77777777" w:rsidR="001976A9" w:rsidRPr="00DF0801" w:rsidRDefault="001976A9" w:rsidP="001976A9">
      <w:pPr>
        <w:rPr>
          <w:b/>
          <w:sz w:val="20"/>
          <w:szCs w:val="20"/>
        </w:rPr>
      </w:pPr>
      <w:r w:rsidRPr="00DF0801">
        <w:rPr>
          <w:b/>
          <w:sz w:val="20"/>
          <w:szCs w:val="20"/>
        </w:rPr>
        <w:t xml:space="preserve"> </w:t>
      </w:r>
    </w:p>
    <w:tbl>
      <w:tblPr>
        <w:tblStyle w:val="Kontuurtabel"/>
        <w:tblW w:w="9474" w:type="dxa"/>
        <w:tblLayout w:type="fixed"/>
        <w:tblLook w:val="04A0" w:firstRow="1" w:lastRow="0" w:firstColumn="1" w:lastColumn="0" w:noHBand="0" w:noVBand="1"/>
      </w:tblPr>
      <w:tblGrid>
        <w:gridCol w:w="1280"/>
        <w:gridCol w:w="1481"/>
        <w:gridCol w:w="1678"/>
        <w:gridCol w:w="1185"/>
        <w:gridCol w:w="888"/>
        <w:gridCol w:w="987"/>
        <w:gridCol w:w="987"/>
        <w:gridCol w:w="988"/>
      </w:tblGrid>
      <w:tr w:rsidR="001976A9" w:rsidRPr="00DF0801" w14:paraId="3EA25479" w14:textId="77777777" w:rsidTr="00B80061">
        <w:trPr>
          <w:trHeight w:val="450"/>
        </w:trPr>
        <w:tc>
          <w:tcPr>
            <w:tcW w:w="1280" w:type="dxa"/>
            <w:vAlign w:val="center"/>
          </w:tcPr>
          <w:p w14:paraId="7C0D4DEC" w14:textId="77777777" w:rsidR="001976A9" w:rsidRPr="00DF0801" w:rsidRDefault="001976A9" w:rsidP="00B80061">
            <w:pPr>
              <w:jc w:val="center"/>
              <w:rPr>
                <w:b/>
              </w:rPr>
            </w:pPr>
            <w:r w:rsidRPr="00DF0801">
              <w:rPr>
                <w:b/>
              </w:rPr>
              <w:t>Kaitstav kehaosa /Tegevus</w:t>
            </w:r>
          </w:p>
        </w:tc>
        <w:tc>
          <w:tcPr>
            <w:tcW w:w="1481" w:type="dxa"/>
            <w:vAlign w:val="center"/>
          </w:tcPr>
          <w:p w14:paraId="257360E7" w14:textId="77777777" w:rsidR="001976A9" w:rsidRPr="00DF0801" w:rsidRDefault="001976A9" w:rsidP="00B80061">
            <w:pPr>
              <w:jc w:val="center"/>
              <w:rPr>
                <w:b/>
              </w:rPr>
            </w:pPr>
            <w:r w:rsidRPr="00DF0801">
              <w:rPr>
                <w:b/>
              </w:rPr>
              <w:t>Labajalg</w:t>
            </w:r>
          </w:p>
        </w:tc>
        <w:tc>
          <w:tcPr>
            <w:tcW w:w="1678" w:type="dxa"/>
            <w:vAlign w:val="center"/>
          </w:tcPr>
          <w:p w14:paraId="565955A8" w14:textId="77777777" w:rsidR="001976A9" w:rsidRPr="00DF0801" w:rsidRDefault="001976A9" w:rsidP="00B80061">
            <w:pPr>
              <w:jc w:val="center"/>
              <w:rPr>
                <w:b/>
              </w:rPr>
            </w:pPr>
            <w:r w:rsidRPr="00DF0801">
              <w:rPr>
                <w:b/>
              </w:rPr>
              <w:t>Jalad</w:t>
            </w:r>
          </w:p>
        </w:tc>
        <w:tc>
          <w:tcPr>
            <w:tcW w:w="1185" w:type="dxa"/>
            <w:vAlign w:val="center"/>
          </w:tcPr>
          <w:p w14:paraId="3C3802C5" w14:textId="77777777" w:rsidR="001976A9" w:rsidRPr="00DF0801" w:rsidRDefault="001976A9" w:rsidP="00B80061">
            <w:pPr>
              <w:jc w:val="center"/>
              <w:rPr>
                <w:b/>
              </w:rPr>
            </w:pPr>
            <w:r w:rsidRPr="00DF0801">
              <w:rPr>
                <w:b/>
              </w:rPr>
              <w:t>Torso, käed, jalad</w:t>
            </w:r>
          </w:p>
        </w:tc>
        <w:tc>
          <w:tcPr>
            <w:tcW w:w="888" w:type="dxa"/>
            <w:vAlign w:val="center"/>
          </w:tcPr>
          <w:p w14:paraId="4BCF1941" w14:textId="77777777" w:rsidR="001976A9" w:rsidRPr="00DF0801" w:rsidRDefault="001976A9" w:rsidP="00B80061">
            <w:pPr>
              <w:jc w:val="center"/>
              <w:rPr>
                <w:b/>
              </w:rPr>
            </w:pPr>
            <w:r w:rsidRPr="00DF0801">
              <w:rPr>
                <w:b/>
              </w:rPr>
              <w:t>Käelaba</w:t>
            </w:r>
          </w:p>
        </w:tc>
        <w:tc>
          <w:tcPr>
            <w:tcW w:w="987" w:type="dxa"/>
            <w:vAlign w:val="center"/>
          </w:tcPr>
          <w:p w14:paraId="6308BCB6" w14:textId="77777777" w:rsidR="001976A9" w:rsidRPr="00DF0801" w:rsidRDefault="001976A9" w:rsidP="00B80061">
            <w:pPr>
              <w:jc w:val="center"/>
              <w:rPr>
                <w:b/>
              </w:rPr>
            </w:pPr>
            <w:r w:rsidRPr="00DF0801">
              <w:rPr>
                <w:b/>
              </w:rPr>
              <w:t>Pea</w:t>
            </w:r>
          </w:p>
        </w:tc>
        <w:tc>
          <w:tcPr>
            <w:tcW w:w="987" w:type="dxa"/>
            <w:vAlign w:val="center"/>
          </w:tcPr>
          <w:p w14:paraId="613C73BF" w14:textId="77777777" w:rsidR="001976A9" w:rsidRPr="00DF0801" w:rsidRDefault="001976A9" w:rsidP="00B80061">
            <w:pPr>
              <w:jc w:val="center"/>
              <w:rPr>
                <w:b/>
              </w:rPr>
            </w:pPr>
            <w:r w:rsidRPr="00DF0801">
              <w:rPr>
                <w:b/>
              </w:rPr>
              <w:t>Silmad ja</w:t>
            </w:r>
          </w:p>
          <w:p w14:paraId="67315A39" w14:textId="77777777" w:rsidR="001976A9" w:rsidRPr="00DF0801" w:rsidRDefault="001976A9" w:rsidP="00B80061">
            <w:pPr>
              <w:jc w:val="center"/>
              <w:rPr>
                <w:b/>
              </w:rPr>
            </w:pPr>
            <w:r w:rsidRPr="00DF0801">
              <w:rPr>
                <w:b/>
              </w:rPr>
              <w:t>nägu</w:t>
            </w:r>
          </w:p>
        </w:tc>
        <w:tc>
          <w:tcPr>
            <w:tcW w:w="987" w:type="dxa"/>
            <w:vAlign w:val="center"/>
          </w:tcPr>
          <w:p w14:paraId="6B5F35DD" w14:textId="77777777" w:rsidR="001976A9" w:rsidRPr="00DF0801" w:rsidRDefault="001976A9" w:rsidP="00B80061">
            <w:pPr>
              <w:jc w:val="center"/>
              <w:rPr>
                <w:b/>
              </w:rPr>
            </w:pPr>
            <w:r w:rsidRPr="00DF0801">
              <w:rPr>
                <w:b/>
              </w:rPr>
              <w:t>Kõrvad</w:t>
            </w:r>
          </w:p>
        </w:tc>
      </w:tr>
      <w:tr w:rsidR="001976A9" w:rsidRPr="00DF0801" w14:paraId="4F7AF8B3" w14:textId="77777777" w:rsidTr="00B80061">
        <w:trPr>
          <w:trHeight w:val="115"/>
        </w:trPr>
        <w:tc>
          <w:tcPr>
            <w:tcW w:w="1280" w:type="dxa"/>
            <w:vAlign w:val="center"/>
          </w:tcPr>
          <w:p w14:paraId="748F8317" w14:textId="77777777" w:rsidR="001976A9" w:rsidRPr="00DF0801" w:rsidRDefault="001976A9" w:rsidP="00B80061">
            <w:pPr>
              <w:jc w:val="center"/>
              <w:rPr>
                <w:b/>
              </w:rPr>
            </w:pPr>
            <w:r w:rsidRPr="00DF0801">
              <w:rPr>
                <w:b/>
              </w:rPr>
              <w:t>Töö kettsaega</w:t>
            </w:r>
          </w:p>
        </w:tc>
        <w:tc>
          <w:tcPr>
            <w:tcW w:w="1481" w:type="dxa"/>
            <w:vAlign w:val="center"/>
          </w:tcPr>
          <w:p w14:paraId="40A50117" w14:textId="77777777" w:rsidR="001976A9" w:rsidRPr="00DF0801" w:rsidRDefault="001976A9" w:rsidP="00B80061">
            <w:pPr>
              <w:jc w:val="center"/>
              <w:rPr>
                <w:shd w:val="clear" w:color="auto" w:fill="FFFFFF"/>
              </w:rPr>
            </w:pPr>
            <w:r w:rsidRPr="00DF0801">
              <w:rPr>
                <w:shd w:val="clear" w:color="auto" w:fill="FFFFFF"/>
              </w:rPr>
              <w:t>Saeketi lõikevastase ja tugevdatud ninaga töökummikud või saapad</w:t>
            </w:r>
          </w:p>
        </w:tc>
        <w:tc>
          <w:tcPr>
            <w:tcW w:w="1678" w:type="dxa"/>
            <w:vAlign w:val="center"/>
          </w:tcPr>
          <w:p w14:paraId="1527B363" w14:textId="77777777" w:rsidR="001976A9" w:rsidRPr="00DF0801" w:rsidRDefault="001976A9" w:rsidP="00B80061">
            <w:pPr>
              <w:jc w:val="center"/>
            </w:pPr>
            <w:r w:rsidRPr="00DF0801">
              <w:t>Saeketi lõikevastase elemendiga tööpüksid, mis peavad vastama vähemalt kaitse klassile 1</w:t>
            </w:r>
          </w:p>
        </w:tc>
        <w:tc>
          <w:tcPr>
            <w:tcW w:w="1185" w:type="dxa"/>
            <w:vAlign w:val="center"/>
          </w:tcPr>
          <w:p w14:paraId="2F19A340" w14:textId="77777777" w:rsidR="001976A9" w:rsidRPr="00DF0801" w:rsidRDefault="001976A9" w:rsidP="00B80061">
            <w:pPr>
              <w:jc w:val="center"/>
            </w:pPr>
            <w:r w:rsidRPr="00DF0801">
              <w:t>Demaskeerivat värvi tööriietus</w:t>
            </w:r>
          </w:p>
        </w:tc>
        <w:tc>
          <w:tcPr>
            <w:tcW w:w="888" w:type="dxa"/>
            <w:vAlign w:val="center"/>
          </w:tcPr>
          <w:p w14:paraId="05989044" w14:textId="77777777" w:rsidR="001976A9" w:rsidRPr="00DF0801" w:rsidRDefault="001976A9" w:rsidP="00B80061">
            <w:pPr>
              <w:jc w:val="center"/>
            </w:pPr>
            <w:r w:rsidRPr="00DF0801">
              <w:t>Töökindad</w:t>
            </w:r>
          </w:p>
        </w:tc>
        <w:tc>
          <w:tcPr>
            <w:tcW w:w="2962" w:type="dxa"/>
            <w:gridSpan w:val="3"/>
            <w:vAlign w:val="center"/>
          </w:tcPr>
          <w:p w14:paraId="48E33527" w14:textId="214C89A1" w:rsidR="001976A9" w:rsidRPr="00DF0801" w:rsidRDefault="00AC5A19" w:rsidP="00B80061">
            <w:pPr>
              <w:jc w:val="center"/>
            </w:pPr>
            <w:r w:rsidRPr="00DF0801">
              <w:t>Tähtaegne  t</w:t>
            </w:r>
            <w:r w:rsidR="001976A9" w:rsidRPr="00DF0801">
              <w:t>ööstuslik kaitsekiiver (EN 397) koos kaitsemaski ja kuulmiskaitsevahendiga</w:t>
            </w:r>
          </w:p>
        </w:tc>
      </w:tr>
      <w:tr w:rsidR="001976A9" w:rsidRPr="00DF0801" w14:paraId="6BAB10B9" w14:textId="77777777" w:rsidTr="00B80061">
        <w:trPr>
          <w:trHeight w:val="423"/>
        </w:trPr>
        <w:tc>
          <w:tcPr>
            <w:tcW w:w="1280" w:type="dxa"/>
            <w:vAlign w:val="center"/>
          </w:tcPr>
          <w:p w14:paraId="3BA3DB92" w14:textId="77777777" w:rsidR="001976A9" w:rsidRPr="00DF0801" w:rsidRDefault="001976A9" w:rsidP="00B80061">
            <w:pPr>
              <w:jc w:val="center"/>
              <w:rPr>
                <w:b/>
              </w:rPr>
            </w:pPr>
            <w:r w:rsidRPr="00DF0801">
              <w:rPr>
                <w:b/>
              </w:rPr>
              <w:t>Töö võsasaega  üle 3 meetrises taimestikus</w:t>
            </w:r>
          </w:p>
        </w:tc>
        <w:tc>
          <w:tcPr>
            <w:tcW w:w="1481" w:type="dxa"/>
          </w:tcPr>
          <w:p w14:paraId="182B4323" w14:textId="77777777" w:rsidR="001976A9" w:rsidRPr="00DF0801" w:rsidRDefault="001976A9" w:rsidP="00B80061">
            <w:pPr>
              <w:jc w:val="center"/>
            </w:pPr>
            <w:r w:rsidRPr="00DF0801">
              <w:t>Kinnised tugeva konstruktsiooniga ja libisemist takistava tallaga jalanõud</w:t>
            </w:r>
          </w:p>
        </w:tc>
        <w:tc>
          <w:tcPr>
            <w:tcW w:w="1678" w:type="dxa"/>
          </w:tcPr>
          <w:p w14:paraId="4EBB5A0D" w14:textId="77777777" w:rsidR="001976A9" w:rsidRPr="00DF0801" w:rsidRDefault="001976A9" w:rsidP="00B80061">
            <w:pPr>
              <w:jc w:val="center"/>
            </w:pPr>
            <w:r w:rsidRPr="00DF0801">
              <w:t>Tugevast riidest pika säärega püksid</w:t>
            </w:r>
          </w:p>
        </w:tc>
        <w:tc>
          <w:tcPr>
            <w:tcW w:w="1185" w:type="dxa"/>
            <w:vAlign w:val="center"/>
          </w:tcPr>
          <w:p w14:paraId="047A7161" w14:textId="77777777" w:rsidR="001976A9" w:rsidRPr="00DF0801" w:rsidRDefault="001976A9" w:rsidP="00B80061">
            <w:pPr>
              <w:jc w:val="center"/>
            </w:pPr>
            <w:r w:rsidRPr="00DF0801">
              <w:t>Demaskeerivat värvi tööriietus</w:t>
            </w:r>
          </w:p>
        </w:tc>
        <w:tc>
          <w:tcPr>
            <w:tcW w:w="888" w:type="dxa"/>
            <w:vAlign w:val="center"/>
          </w:tcPr>
          <w:p w14:paraId="685C42BE" w14:textId="77777777" w:rsidR="001976A9" w:rsidRPr="00DF0801" w:rsidRDefault="001976A9" w:rsidP="00B80061">
            <w:pPr>
              <w:jc w:val="center"/>
            </w:pPr>
            <w:r w:rsidRPr="00DF0801">
              <w:t>Töökindad</w:t>
            </w:r>
          </w:p>
        </w:tc>
        <w:tc>
          <w:tcPr>
            <w:tcW w:w="2962" w:type="dxa"/>
            <w:gridSpan w:val="3"/>
            <w:vAlign w:val="center"/>
          </w:tcPr>
          <w:p w14:paraId="36796F2E" w14:textId="63B64084" w:rsidR="001976A9" w:rsidRPr="00DF0801" w:rsidRDefault="00AC5A19" w:rsidP="00B80061">
            <w:pPr>
              <w:jc w:val="center"/>
            </w:pPr>
            <w:r w:rsidRPr="00DF0801">
              <w:t>Tähtaegne t</w:t>
            </w:r>
            <w:r w:rsidR="001976A9" w:rsidRPr="00DF0801">
              <w:t>ööstuslik kaitsekiiver (EN 397) koos kaitsemaski ja kuulmiskaitsevahendiga</w:t>
            </w:r>
          </w:p>
        </w:tc>
      </w:tr>
      <w:tr w:rsidR="001976A9" w:rsidRPr="00DF0801" w14:paraId="637E8237" w14:textId="77777777" w:rsidTr="00B80061">
        <w:trPr>
          <w:trHeight w:val="115"/>
        </w:trPr>
        <w:tc>
          <w:tcPr>
            <w:tcW w:w="1280" w:type="dxa"/>
            <w:vAlign w:val="center"/>
          </w:tcPr>
          <w:p w14:paraId="1CAD8152" w14:textId="77777777" w:rsidR="001976A9" w:rsidRPr="00DF0801" w:rsidRDefault="001976A9" w:rsidP="00B80061">
            <w:pPr>
              <w:jc w:val="center"/>
              <w:rPr>
                <w:b/>
              </w:rPr>
            </w:pPr>
            <w:r w:rsidRPr="00DF0801">
              <w:rPr>
                <w:b/>
              </w:rPr>
              <w:lastRenderedPageBreak/>
              <w:t>Töö võsasaega  alla 3 meetrises taimestikus</w:t>
            </w:r>
          </w:p>
        </w:tc>
        <w:tc>
          <w:tcPr>
            <w:tcW w:w="1481" w:type="dxa"/>
            <w:vAlign w:val="center"/>
          </w:tcPr>
          <w:p w14:paraId="4746E0DC" w14:textId="77777777" w:rsidR="001976A9" w:rsidRPr="00DF0801" w:rsidRDefault="001976A9" w:rsidP="00B80061">
            <w:pPr>
              <w:jc w:val="center"/>
            </w:pPr>
            <w:r w:rsidRPr="00DF0801">
              <w:t>Kinnised tugeva konstruktsiooniga ja libisemist takistava tallaga jalanõud</w:t>
            </w:r>
          </w:p>
        </w:tc>
        <w:tc>
          <w:tcPr>
            <w:tcW w:w="1678" w:type="dxa"/>
            <w:vAlign w:val="center"/>
          </w:tcPr>
          <w:p w14:paraId="052D2900" w14:textId="77777777" w:rsidR="001976A9" w:rsidRPr="00DF0801" w:rsidRDefault="001976A9" w:rsidP="00B80061">
            <w:pPr>
              <w:jc w:val="center"/>
            </w:pPr>
            <w:bookmarkStart w:id="1" w:name="_Hlk97211364"/>
            <w:r w:rsidRPr="00DF0801">
              <w:t>Tugevast riidest pika säärega püksid</w:t>
            </w:r>
            <w:bookmarkEnd w:id="1"/>
          </w:p>
        </w:tc>
        <w:tc>
          <w:tcPr>
            <w:tcW w:w="1185" w:type="dxa"/>
            <w:vAlign w:val="center"/>
          </w:tcPr>
          <w:p w14:paraId="308A86A5" w14:textId="77777777" w:rsidR="001976A9" w:rsidRPr="00DF0801" w:rsidRDefault="001976A9" w:rsidP="00B80061">
            <w:pPr>
              <w:jc w:val="center"/>
            </w:pPr>
            <w:r w:rsidRPr="00DF0801">
              <w:t>Demaskeerivat värvi tööriietus</w:t>
            </w:r>
          </w:p>
        </w:tc>
        <w:tc>
          <w:tcPr>
            <w:tcW w:w="888" w:type="dxa"/>
            <w:vAlign w:val="center"/>
          </w:tcPr>
          <w:p w14:paraId="4D5C30C5" w14:textId="77777777" w:rsidR="001976A9" w:rsidRPr="00DF0801" w:rsidRDefault="001976A9" w:rsidP="00B80061">
            <w:pPr>
              <w:jc w:val="center"/>
            </w:pPr>
            <w:r w:rsidRPr="00DF0801">
              <w:t>Töökindad</w:t>
            </w:r>
          </w:p>
        </w:tc>
        <w:tc>
          <w:tcPr>
            <w:tcW w:w="987" w:type="dxa"/>
            <w:vAlign w:val="center"/>
          </w:tcPr>
          <w:p w14:paraId="64C7E4AF" w14:textId="77777777" w:rsidR="001976A9" w:rsidRPr="00DF0801" w:rsidRDefault="001976A9" w:rsidP="00B80061">
            <w:pPr>
              <w:jc w:val="center"/>
            </w:pPr>
            <w:r w:rsidRPr="00DF0801">
              <w:t>-</w:t>
            </w:r>
          </w:p>
        </w:tc>
        <w:tc>
          <w:tcPr>
            <w:tcW w:w="987" w:type="dxa"/>
            <w:vAlign w:val="center"/>
          </w:tcPr>
          <w:p w14:paraId="639CF5B9" w14:textId="77777777" w:rsidR="001976A9" w:rsidRPr="00DF0801" w:rsidRDefault="001976A9" w:rsidP="00B80061">
            <w:pPr>
              <w:jc w:val="center"/>
            </w:pPr>
            <w:r w:rsidRPr="00DF0801">
              <w:t>Kaitsemask või kaitseprillid</w:t>
            </w:r>
          </w:p>
        </w:tc>
        <w:tc>
          <w:tcPr>
            <w:tcW w:w="987" w:type="dxa"/>
            <w:vAlign w:val="center"/>
          </w:tcPr>
          <w:p w14:paraId="178BA67B" w14:textId="77777777" w:rsidR="001976A9" w:rsidRPr="00DF0801" w:rsidRDefault="001976A9" w:rsidP="00B80061">
            <w:pPr>
              <w:jc w:val="center"/>
            </w:pPr>
            <w:r w:rsidRPr="00DF0801">
              <w:t>Kuulmiskaitsevahend</w:t>
            </w:r>
          </w:p>
        </w:tc>
      </w:tr>
      <w:tr w:rsidR="001976A9" w:rsidRPr="00DF0801" w14:paraId="28E4CF24" w14:textId="77777777" w:rsidTr="00B80061">
        <w:trPr>
          <w:trHeight w:val="531"/>
        </w:trPr>
        <w:tc>
          <w:tcPr>
            <w:tcW w:w="1280" w:type="dxa"/>
            <w:vAlign w:val="center"/>
          </w:tcPr>
          <w:p w14:paraId="07566767" w14:textId="77777777" w:rsidR="001976A9" w:rsidRPr="00DF0801" w:rsidRDefault="001976A9" w:rsidP="00B80061">
            <w:pPr>
              <w:jc w:val="center"/>
              <w:rPr>
                <w:b/>
              </w:rPr>
            </w:pPr>
            <w:r w:rsidRPr="00DF0801">
              <w:rPr>
                <w:b/>
              </w:rPr>
              <w:t>Töö trimmeriga</w:t>
            </w:r>
          </w:p>
        </w:tc>
        <w:tc>
          <w:tcPr>
            <w:tcW w:w="1481" w:type="dxa"/>
            <w:vAlign w:val="center"/>
          </w:tcPr>
          <w:p w14:paraId="18C991B8" w14:textId="77777777" w:rsidR="001976A9" w:rsidRPr="00DF0801" w:rsidRDefault="001976A9" w:rsidP="00B80061">
            <w:pPr>
              <w:jc w:val="center"/>
            </w:pPr>
            <w:r w:rsidRPr="00DF0801">
              <w:t>Kinnised jalanõud</w:t>
            </w:r>
          </w:p>
        </w:tc>
        <w:tc>
          <w:tcPr>
            <w:tcW w:w="1678" w:type="dxa"/>
          </w:tcPr>
          <w:p w14:paraId="07E7F545" w14:textId="77777777" w:rsidR="001976A9" w:rsidRPr="00DF0801" w:rsidRDefault="001976A9" w:rsidP="00B80061">
            <w:pPr>
              <w:jc w:val="center"/>
            </w:pPr>
            <w:r w:rsidRPr="00DF0801">
              <w:t>Tugevast riidest pika säärega püksid</w:t>
            </w:r>
          </w:p>
        </w:tc>
        <w:tc>
          <w:tcPr>
            <w:tcW w:w="1185" w:type="dxa"/>
            <w:vAlign w:val="center"/>
          </w:tcPr>
          <w:p w14:paraId="68B91F19" w14:textId="77777777" w:rsidR="001976A9" w:rsidRPr="00DF0801" w:rsidRDefault="001976A9" w:rsidP="00B80061">
            <w:pPr>
              <w:jc w:val="center"/>
            </w:pPr>
            <w:r w:rsidRPr="00DF0801">
              <w:t>-</w:t>
            </w:r>
          </w:p>
        </w:tc>
        <w:tc>
          <w:tcPr>
            <w:tcW w:w="888" w:type="dxa"/>
            <w:vAlign w:val="center"/>
          </w:tcPr>
          <w:p w14:paraId="20EAE36B" w14:textId="77777777" w:rsidR="001976A9" w:rsidRPr="00DF0801" w:rsidRDefault="001976A9" w:rsidP="00B80061">
            <w:pPr>
              <w:jc w:val="center"/>
            </w:pPr>
            <w:r w:rsidRPr="00DF0801">
              <w:t>Töökindad</w:t>
            </w:r>
          </w:p>
        </w:tc>
        <w:tc>
          <w:tcPr>
            <w:tcW w:w="987" w:type="dxa"/>
            <w:vAlign w:val="center"/>
          </w:tcPr>
          <w:p w14:paraId="6E233179" w14:textId="77777777" w:rsidR="001976A9" w:rsidRPr="00DF0801" w:rsidRDefault="001976A9" w:rsidP="00B80061">
            <w:pPr>
              <w:jc w:val="center"/>
            </w:pPr>
            <w:r w:rsidRPr="00DF0801">
              <w:t>-</w:t>
            </w:r>
          </w:p>
        </w:tc>
        <w:tc>
          <w:tcPr>
            <w:tcW w:w="987" w:type="dxa"/>
            <w:vAlign w:val="center"/>
          </w:tcPr>
          <w:p w14:paraId="572DD23C" w14:textId="77777777" w:rsidR="001976A9" w:rsidRPr="00DF0801" w:rsidRDefault="001976A9" w:rsidP="00B80061">
            <w:pPr>
              <w:jc w:val="center"/>
            </w:pPr>
            <w:r w:rsidRPr="00DF0801">
              <w:t>Kaitsemask või kaitseprillid</w:t>
            </w:r>
          </w:p>
        </w:tc>
        <w:tc>
          <w:tcPr>
            <w:tcW w:w="987" w:type="dxa"/>
            <w:vAlign w:val="center"/>
          </w:tcPr>
          <w:p w14:paraId="13E73B90" w14:textId="77777777" w:rsidR="001976A9" w:rsidRPr="00DF0801" w:rsidRDefault="001976A9" w:rsidP="00B80061">
            <w:pPr>
              <w:jc w:val="center"/>
            </w:pPr>
            <w:r w:rsidRPr="00DF0801">
              <w:t>Kuulmiskaitsevahend</w:t>
            </w:r>
          </w:p>
        </w:tc>
      </w:tr>
      <w:tr w:rsidR="001976A9" w:rsidRPr="00DF0801" w14:paraId="5AB59C20" w14:textId="77777777" w:rsidTr="00B80061">
        <w:trPr>
          <w:trHeight w:val="115"/>
        </w:trPr>
        <w:tc>
          <w:tcPr>
            <w:tcW w:w="1280" w:type="dxa"/>
            <w:vAlign w:val="center"/>
          </w:tcPr>
          <w:p w14:paraId="6CEB6B05" w14:textId="77777777" w:rsidR="001976A9" w:rsidRPr="00DF0801" w:rsidRDefault="001976A9" w:rsidP="00B80061">
            <w:pPr>
              <w:jc w:val="center"/>
              <w:rPr>
                <w:b/>
              </w:rPr>
            </w:pPr>
            <w:r w:rsidRPr="00DF0801">
              <w:rPr>
                <w:b/>
              </w:rPr>
              <w:t>Harvesteri, forvarderi, giljotiini, metsa</w:t>
            </w:r>
            <w:r w:rsidRPr="00DF0801">
              <w:rPr>
                <w:b/>
              </w:rPr>
              <w:softHyphen/>
              <w:t>majanduslikuks tööks kohandatud põllu</w:t>
            </w:r>
            <w:r w:rsidRPr="00DF0801">
              <w:rPr>
                <w:b/>
              </w:rPr>
              <w:softHyphen/>
              <w:t>majandusliku traktori, maapinnamasina operaatoril tööobjektil väljas olles</w:t>
            </w:r>
          </w:p>
        </w:tc>
        <w:tc>
          <w:tcPr>
            <w:tcW w:w="1481" w:type="dxa"/>
            <w:vAlign w:val="center"/>
          </w:tcPr>
          <w:p w14:paraId="1E75A1F1" w14:textId="77777777" w:rsidR="001976A9" w:rsidRPr="00DF0801" w:rsidRDefault="001976A9" w:rsidP="00B80061">
            <w:pPr>
              <w:jc w:val="center"/>
            </w:pPr>
            <w:r w:rsidRPr="00DF0801">
              <w:t>Kinnised tugeva konstruktsiooniga ja libisemist takistava tallaga jalanõud</w:t>
            </w:r>
          </w:p>
        </w:tc>
        <w:tc>
          <w:tcPr>
            <w:tcW w:w="1678" w:type="dxa"/>
            <w:vAlign w:val="center"/>
          </w:tcPr>
          <w:p w14:paraId="21D26F99" w14:textId="77777777" w:rsidR="001976A9" w:rsidRPr="00DF0801" w:rsidRDefault="001976A9" w:rsidP="00B80061">
            <w:pPr>
              <w:jc w:val="center"/>
            </w:pPr>
            <w:r w:rsidRPr="00DF0801">
              <w:t>-</w:t>
            </w:r>
          </w:p>
        </w:tc>
        <w:tc>
          <w:tcPr>
            <w:tcW w:w="1185" w:type="dxa"/>
            <w:vAlign w:val="center"/>
          </w:tcPr>
          <w:p w14:paraId="210FFA47" w14:textId="77777777" w:rsidR="001976A9" w:rsidRPr="00DF0801" w:rsidRDefault="001976A9" w:rsidP="00B80061">
            <w:pPr>
              <w:jc w:val="center"/>
            </w:pPr>
            <w:r w:rsidRPr="00DF0801">
              <w:t>Demaskeerivat värvi riietus (nt ohutusvest,</w:t>
            </w:r>
            <w:r w:rsidRPr="00DF0801">
              <w:rPr>
                <w:rFonts w:eastAsiaTheme="minorHAnsi"/>
                <w:lang w:eastAsia="en-US"/>
              </w:rPr>
              <w:t xml:space="preserve"> </w:t>
            </w:r>
            <w:r w:rsidRPr="00DF0801">
              <w:t xml:space="preserve">helkurvest) </w:t>
            </w:r>
          </w:p>
        </w:tc>
        <w:tc>
          <w:tcPr>
            <w:tcW w:w="888" w:type="dxa"/>
            <w:vAlign w:val="center"/>
          </w:tcPr>
          <w:p w14:paraId="7D014A62" w14:textId="77777777" w:rsidR="001976A9" w:rsidRPr="00DF0801" w:rsidRDefault="001976A9" w:rsidP="00B80061">
            <w:pPr>
              <w:jc w:val="center"/>
            </w:pPr>
            <w:r w:rsidRPr="00DF0801">
              <w:t>-</w:t>
            </w:r>
          </w:p>
        </w:tc>
        <w:tc>
          <w:tcPr>
            <w:tcW w:w="987" w:type="dxa"/>
            <w:vAlign w:val="center"/>
          </w:tcPr>
          <w:p w14:paraId="358F9494" w14:textId="7473F05F" w:rsidR="001976A9" w:rsidRPr="00DF0801" w:rsidRDefault="004D1906" w:rsidP="00B80061">
            <w:pPr>
              <w:jc w:val="center"/>
            </w:pPr>
            <w:r w:rsidRPr="00DF0801">
              <w:t>Tähtaegne t</w:t>
            </w:r>
            <w:r w:rsidR="001976A9" w:rsidRPr="00DF0801">
              <w:t>ööstuslik kaitsekiiver (EN 397)</w:t>
            </w:r>
          </w:p>
        </w:tc>
        <w:tc>
          <w:tcPr>
            <w:tcW w:w="987" w:type="dxa"/>
            <w:vAlign w:val="center"/>
          </w:tcPr>
          <w:p w14:paraId="6043B8B9" w14:textId="77777777" w:rsidR="001976A9" w:rsidRPr="00DF0801" w:rsidRDefault="001976A9" w:rsidP="00B80061">
            <w:pPr>
              <w:jc w:val="center"/>
            </w:pPr>
            <w:r w:rsidRPr="00DF0801">
              <w:t>-</w:t>
            </w:r>
          </w:p>
        </w:tc>
        <w:tc>
          <w:tcPr>
            <w:tcW w:w="987" w:type="dxa"/>
            <w:vAlign w:val="center"/>
          </w:tcPr>
          <w:p w14:paraId="21126B93" w14:textId="77777777" w:rsidR="001976A9" w:rsidRPr="00DF0801" w:rsidRDefault="001976A9" w:rsidP="00B80061">
            <w:pPr>
              <w:jc w:val="center"/>
            </w:pPr>
            <w:r w:rsidRPr="00DF0801">
              <w:t>-</w:t>
            </w:r>
          </w:p>
        </w:tc>
      </w:tr>
      <w:tr w:rsidR="001976A9" w:rsidRPr="00132BF9" w14:paraId="1E5505CE" w14:textId="77777777" w:rsidTr="00B80061">
        <w:trPr>
          <w:trHeight w:val="115"/>
        </w:trPr>
        <w:tc>
          <w:tcPr>
            <w:tcW w:w="1280" w:type="dxa"/>
            <w:vAlign w:val="center"/>
          </w:tcPr>
          <w:p w14:paraId="04335A89" w14:textId="77777777" w:rsidR="001976A9" w:rsidRPr="00DF0801" w:rsidRDefault="001976A9" w:rsidP="00B80061">
            <w:pPr>
              <w:jc w:val="center"/>
              <w:rPr>
                <w:b/>
              </w:rPr>
            </w:pPr>
            <w:r w:rsidRPr="00DF0801">
              <w:rPr>
                <w:b/>
              </w:rPr>
              <w:t>Puiduveoki, hakkuri, hakkpuidu konteinerveoki juhil tööobjektil väljas olles</w:t>
            </w:r>
          </w:p>
        </w:tc>
        <w:tc>
          <w:tcPr>
            <w:tcW w:w="1481" w:type="dxa"/>
            <w:vAlign w:val="center"/>
          </w:tcPr>
          <w:p w14:paraId="4124E441" w14:textId="77777777" w:rsidR="001976A9" w:rsidRPr="00DF0801" w:rsidRDefault="001976A9" w:rsidP="00B80061">
            <w:pPr>
              <w:jc w:val="center"/>
            </w:pPr>
            <w:r w:rsidRPr="00DF0801">
              <w:t>Kinnised tugeva konstruktsiooniga ja libisemist takistava tallaga jalanõud</w:t>
            </w:r>
          </w:p>
        </w:tc>
        <w:tc>
          <w:tcPr>
            <w:tcW w:w="1678" w:type="dxa"/>
            <w:vAlign w:val="center"/>
          </w:tcPr>
          <w:p w14:paraId="3F556B14" w14:textId="77777777" w:rsidR="001976A9" w:rsidRPr="00DF0801" w:rsidRDefault="001976A9" w:rsidP="00B80061">
            <w:pPr>
              <w:jc w:val="center"/>
            </w:pPr>
            <w:r w:rsidRPr="00DF0801">
              <w:t>-</w:t>
            </w:r>
          </w:p>
        </w:tc>
        <w:tc>
          <w:tcPr>
            <w:tcW w:w="1185" w:type="dxa"/>
            <w:vAlign w:val="center"/>
          </w:tcPr>
          <w:p w14:paraId="4AF9B375" w14:textId="77777777" w:rsidR="001976A9" w:rsidRPr="00DF0801" w:rsidRDefault="001976A9" w:rsidP="00B80061">
            <w:pPr>
              <w:jc w:val="center"/>
            </w:pPr>
            <w:r w:rsidRPr="00DF0801">
              <w:t>Demaskeerivat värvi riietus (nt ohutusvest, helkurvest)</w:t>
            </w:r>
          </w:p>
        </w:tc>
        <w:tc>
          <w:tcPr>
            <w:tcW w:w="888" w:type="dxa"/>
            <w:vAlign w:val="center"/>
          </w:tcPr>
          <w:p w14:paraId="68667D7F" w14:textId="77777777" w:rsidR="001976A9" w:rsidRPr="00DF0801" w:rsidRDefault="001976A9" w:rsidP="00B80061">
            <w:pPr>
              <w:jc w:val="center"/>
            </w:pPr>
            <w:r w:rsidRPr="00DF0801">
              <w:t>-</w:t>
            </w:r>
          </w:p>
        </w:tc>
        <w:tc>
          <w:tcPr>
            <w:tcW w:w="987" w:type="dxa"/>
            <w:vAlign w:val="center"/>
          </w:tcPr>
          <w:p w14:paraId="3EE963DA" w14:textId="7E965698" w:rsidR="001976A9" w:rsidRPr="00DF0801" w:rsidRDefault="004D1906" w:rsidP="00B80061">
            <w:pPr>
              <w:jc w:val="center"/>
            </w:pPr>
            <w:r w:rsidRPr="00DF0801">
              <w:t>Tähtaegne t</w:t>
            </w:r>
            <w:r w:rsidR="001976A9" w:rsidRPr="00DF0801">
              <w:t>ööstuslik kaitsekiiver (EN 397)</w:t>
            </w:r>
          </w:p>
        </w:tc>
        <w:tc>
          <w:tcPr>
            <w:tcW w:w="987" w:type="dxa"/>
            <w:vAlign w:val="center"/>
          </w:tcPr>
          <w:p w14:paraId="1AA87F8F" w14:textId="77777777" w:rsidR="001976A9" w:rsidRPr="00DF0801" w:rsidRDefault="001976A9" w:rsidP="00B80061">
            <w:pPr>
              <w:jc w:val="center"/>
            </w:pPr>
            <w:r w:rsidRPr="00DF0801">
              <w:t>-</w:t>
            </w:r>
          </w:p>
        </w:tc>
        <w:tc>
          <w:tcPr>
            <w:tcW w:w="987" w:type="dxa"/>
            <w:vAlign w:val="center"/>
          </w:tcPr>
          <w:p w14:paraId="4D3250DD" w14:textId="77777777" w:rsidR="001976A9" w:rsidRPr="008F0C35" w:rsidRDefault="001976A9" w:rsidP="00B80061">
            <w:pPr>
              <w:jc w:val="center"/>
            </w:pPr>
            <w:r w:rsidRPr="00DF0801">
              <w:t>-</w:t>
            </w:r>
          </w:p>
        </w:tc>
      </w:tr>
    </w:tbl>
    <w:p w14:paraId="5CD3ABDB" w14:textId="3F74E479" w:rsidR="007A70C5" w:rsidRDefault="007A70C5"/>
    <w:p w14:paraId="026DCFBA" w14:textId="49C6B6E9" w:rsidR="007A70C5" w:rsidRDefault="007A70C5"/>
    <w:p w14:paraId="6763E628" w14:textId="7E817162" w:rsidR="007A70C5" w:rsidRDefault="007A70C5"/>
    <w:p w14:paraId="46E7A92C" w14:textId="4051DE77" w:rsidR="007A70C5" w:rsidRDefault="007A70C5"/>
    <w:p w14:paraId="1FD06123" w14:textId="182B3064" w:rsidR="007A70C5" w:rsidRDefault="007A70C5"/>
    <w:p w14:paraId="4BEC3A67" w14:textId="40896599" w:rsidR="007A70C5" w:rsidRDefault="007A70C5"/>
    <w:p w14:paraId="720B72CC" w14:textId="3C40029B" w:rsidR="007A70C5" w:rsidRDefault="007A70C5"/>
    <w:sectPr w:rsidR="007A70C5" w:rsidSect="007A70C5">
      <w:headerReference w:type="even" r:id="rId9"/>
      <w:headerReference w:type="default" r:id="rId10"/>
      <w:pgSz w:w="11906" w:h="16838"/>
      <w:pgMar w:top="1134" w:right="1418" w:bottom="1134" w:left="141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E0EBB8" w14:textId="77777777" w:rsidR="00426FE2" w:rsidRDefault="00426FE2">
      <w:r>
        <w:separator/>
      </w:r>
    </w:p>
  </w:endnote>
  <w:endnote w:type="continuationSeparator" w:id="0">
    <w:p w14:paraId="45BED5D5" w14:textId="77777777" w:rsidR="00426FE2" w:rsidRDefault="00426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55DD82" w14:textId="77777777" w:rsidR="00426FE2" w:rsidRDefault="00426FE2">
      <w:r>
        <w:separator/>
      </w:r>
    </w:p>
  </w:footnote>
  <w:footnote w:type="continuationSeparator" w:id="0">
    <w:p w14:paraId="6C53771D" w14:textId="77777777" w:rsidR="00426FE2" w:rsidRDefault="00426F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69CA06" w14:textId="77777777" w:rsidR="001E206B" w:rsidRDefault="001E206B" w:rsidP="005573F3">
    <w:pPr>
      <w:pStyle w:val="Pis"/>
      <w:framePr w:wrap="around" w:vAnchor="text" w:hAnchor="margin" w:xAlign="center" w:y="1"/>
      <w:rPr>
        <w:rStyle w:val="Lehekljenumber"/>
        <w:rFonts w:eastAsia="Lucida Sans Unicode"/>
      </w:rPr>
    </w:pPr>
    <w:r>
      <w:rPr>
        <w:rStyle w:val="Lehekljenumber"/>
        <w:rFonts w:eastAsia="Lucida Sans Unicode"/>
      </w:rPr>
      <w:fldChar w:fldCharType="begin"/>
    </w:r>
    <w:r>
      <w:rPr>
        <w:rStyle w:val="Lehekljenumber"/>
        <w:rFonts w:eastAsia="Lucida Sans Unicode"/>
      </w:rPr>
      <w:instrText xml:space="preserve">PAGE  </w:instrText>
    </w:r>
    <w:r>
      <w:rPr>
        <w:rStyle w:val="Lehekljenumber"/>
        <w:rFonts w:eastAsia="Lucida Sans Unicode"/>
      </w:rPr>
      <w:fldChar w:fldCharType="end"/>
    </w:r>
  </w:p>
  <w:p w14:paraId="3E78264A" w14:textId="77777777" w:rsidR="001E206B" w:rsidRDefault="001E206B">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54845599"/>
      <w:docPartObj>
        <w:docPartGallery w:val="Page Numbers (Top of Page)"/>
        <w:docPartUnique/>
      </w:docPartObj>
    </w:sdtPr>
    <w:sdtEndPr/>
    <w:sdtContent>
      <w:p w14:paraId="1BAD8792" w14:textId="560D2F00" w:rsidR="001E206B" w:rsidRDefault="001E206B" w:rsidP="008A37F2">
        <w:pPr>
          <w:pStyle w:val="Jalus"/>
          <w:tabs>
            <w:tab w:val="left" w:pos="1276"/>
          </w:tabs>
          <w:jc w:val="right"/>
        </w:pPr>
        <w:r>
          <w:fldChar w:fldCharType="begin"/>
        </w:r>
        <w:r>
          <w:instrText>PAGE   \* MERGEFORMAT</w:instrText>
        </w:r>
        <w:r>
          <w:fldChar w:fldCharType="separate"/>
        </w:r>
        <w:r w:rsidR="005C4D73">
          <w:rPr>
            <w:noProof/>
          </w:rPr>
          <w:t>14</w:t>
        </w:r>
        <w:r>
          <w:fldChar w:fldCharType="end"/>
        </w:r>
        <w:r>
          <w:tab/>
        </w:r>
      </w:p>
    </w:sdtContent>
  </w:sdt>
  <w:p w14:paraId="6B36A941" w14:textId="77777777" w:rsidR="001E206B" w:rsidRDefault="001E206B">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Pealkiri1"/>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Pealkiri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3"/>
    <w:multiLevelType w:val="singleLevel"/>
    <w:tmpl w:val="00000003"/>
    <w:name w:val="WW8Num11"/>
    <w:lvl w:ilvl="0">
      <w:start w:val="1"/>
      <w:numFmt w:val="bullet"/>
      <w:lvlText w:val=""/>
      <w:lvlJc w:val="left"/>
      <w:pPr>
        <w:tabs>
          <w:tab w:val="num" w:pos="720"/>
        </w:tabs>
        <w:ind w:left="720" w:hanging="360"/>
      </w:pPr>
      <w:rPr>
        <w:rFonts w:ascii="Wingdings" w:hAnsi="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4" w15:restartNumberingAfterBreak="0">
    <w:nsid w:val="00000005"/>
    <w:multiLevelType w:val="singleLevel"/>
    <w:tmpl w:val="00000005"/>
    <w:name w:val="WW8Num24"/>
    <w:lvl w:ilvl="0">
      <w:start w:val="1"/>
      <w:numFmt w:val="bullet"/>
      <w:lvlText w:val=""/>
      <w:lvlJc w:val="left"/>
      <w:pPr>
        <w:tabs>
          <w:tab w:val="num" w:pos="720"/>
        </w:tabs>
        <w:ind w:left="720" w:hanging="360"/>
      </w:pPr>
      <w:rPr>
        <w:rFonts w:ascii="Wingdings" w:hAnsi="Wingdings"/>
      </w:rPr>
    </w:lvl>
  </w:abstractNum>
  <w:abstractNum w:abstractNumId="5"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Wingdings" w:hAnsi="Wingdings"/>
      </w:rPr>
    </w:lvl>
  </w:abstractNum>
  <w:abstractNum w:abstractNumId="6" w15:restartNumberingAfterBreak="0">
    <w:nsid w:val="00000007"/>
    <w:multiLevelType w:val="singleLevel"/>
    <w:tmpl w:val="00000007"/>
    <w:name w:val="WW8Num5"/>
    <w:lvl w:ilvl="0">
      <w:start w:val="1"/>
      <w:numFmt w:val="bullet"/>
      <w:lvlText w:val=""/>
      <w:lvlJc w:val="left"/>
      <w:pPr>
        <w:tabs>
          <w:tab w:val="num" w:pos="720"/>
        </w:tabs>
        <w:ind w:left="720" w:hanging="360"/>
      </w:pPr>
      <w:rPr>
        <w:rFonts w:ascii="Wingdings" w:hAnsi="Wingdings"/>
      </w:rPr>
    </w:lvl>
  </w:abstractNum>
  <w:abstractNum w:abstractNumId="7" w15:restartNumberingAfterBreak="0">
    <w:nsid w:val="00000008"/>
    <w:multiLevelType w:val="singleLevel"/>
    <w:tmpl w:val="00000008"/>
    <w:name w:val="WW8Num34"/>
    <w:lvl w:ilvl="0">
      <w:start w:val="1"/>
      <w:numFmt w:val="bullet"/>
      <w:lvlText w:val=""/>
      <w:lvlJc w:val="left"/>
      <w:pPr>
        <w:tabs>
          <w:tab w:val="num" w:pos="720"/>
        </w:tabs>
        <w:ind w:left="720" w:hanging="360"/>
      </w:pPr>
      <w:rPr>
        <w:rFonts w:ascii="Wingdings" w:hAnsi="Wingdings"/>
      </w:rPr>
    </w:lvl>
  </w:abstractNum>
  <w:abstractNum w:abstractNumId="8" w15:restartNumberingAfterBreak="0">
    <w:nsid w:val="02F77B35"/>
    <w:multiLevelType w:val="multilevel"/>
    <w:tmpl w:val="EBBAFD5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5891BCF"/>
    <w:multiLevelType w:val="multilevel"/>
    <w:tmpl w:val="7E12EEC8"/>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ascii="Times New Roman" w:hAnsi="Times New Roman" w:hint="default"/>
        <w:sz w:val="24"/>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0" w15:restartNumberingAfterBreak="0">
    <w:nsid w:val="087D4B8F"/>
    <w:multiLevelType w:val="multilevel"/>
    <w:tmpl w:val="90C695CC"/>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08E43649"/>
    <w:multiLevelType w:val="multilevel"/>
    <w:tmpl w:val="042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09536867"/>
    <w:multiLevelType w:val="multilevel"/>
    <w:tmpl w:val="E5EC2B72"/>
    <w:lvl w:ilvl="0">
      <w:start w:val="5"/>
      <w:numFmt w:val="decimal"/>
      <w:lvlText w:val="%1."/>
      <w:lvlJc w:val="left"/>
      <w:pPr>
        <w:tabs>
          <w:tab w:val="num" w:pos="1128"/>
        </w:tabs>
        <w:ind w:left="1128" w:hanging="420"/>
      </w:pPr>
      <w:rPr>
        <w:rFonts w:hint="default"/>
        <w:sz w:val="24"/>
        <w:szCs w:val="24"/>
      </w:rPr>
    </w:lvl>
    <w:lvl w:ilvl="1">
      <w:start w:val="1"/>
      <w:numFmt w:val="decimal"/>
      <w:lvlText w:val="%1.%2."/>
      <w:lvlJc w:val="left"/>
      <w:pPr>
        <w:tabs>
          <w:tab w:val="num" w:pos="1128"/>
        </w:tabs>
        <w:ind w:left="1128" w:hanging="420"/>
      </w:pPr>
      <w:rPr>
        <w:rFonts w:hint="default"/>
        <w:b w:val="0"/>
      </w:rPr>
    </w:lvl>
    <w:lvl w:ilvl="2">
      <w:start w:val="1"/>
      <w:numFmt w:val="decimal"/>
      <w:lvlText w:val="%1.%2.%3."/>
      <w:lvlJc w:val="left"/>
      <w:pPr>
        <w:tabs>
          <w:tab w:val="num" w:pos="2148"/>
        </w:tabs>
        <w:ind w:left="2148" w:hanging="720"/>
      </w:pPr>
      <w:rPr>
        <w:rFonts w:hint="default"/>
      </w:rPr>
    </w:lvl>
    <w:lvl w:ilvl="3">
      <w:start w:val="1"/>
      <w:numFmt w:val="decimal"/>
      <w:lvlText w:val="%1.%2.%3.%4."/>
      <w:lvlJc w:val="left"/>
      <w:pPr>
        <w:tabs>
          <w:tab w:val="num" w:pos="2508"/>
        </w:tabs>
        <w:ind w:left="2508" w:hanging="720"/>
      </w:pPr>
      <w:rPr>
        <w:rFonts w:hint="default"/>
      </w:rPr>
    </w:lvl>
    <w:lvl w:ilvl="4">
      <w:start w:val="1"/>
      <w:numFmt w:val="decimal"/>
      <w:lvlText w:val="%1.%2.%3.%4.%5."/>
      <w:lvlJc w:val="left"/>
      <w:pPr>
        <w:tabs>
          <w:tab w:val="num" w:pos="2868"/>
        </w:tabs>
        <w:ind w:left="2868" w:hanging="720"/>
      </w:pPr>
      <w:rPr>
        <w:rFonts w:hint="default"/>
      </w:rPr>
    </w:lvl>
    <w:lvl w:ilvl="5">
      <w:start w:val="1"/>
      <w:numFmt w:val="decimal"/>
      <w:lvlText w:val="%1.%2.%3.%4.%5.%6."/>
      <w:lvlJc w:val="left"/>
      <w:pPr>
        <w:tabs>
          <w:tab w:val="num" w:pos="3588"/>
        </w:tabs>
        <w:ind w:left="3588" w:hanging="1080"/>
      </w:pPr>
      <w:rPr>
        <w:rFonts w:hint="default"/>
      </w:rPr>
    </w:lvl>
    <w:lvl w:ilvl="6">
      <w:start w:val="1"/>
      <w:numFmt w:val="decimal"/>
      <w:lvlText w:val="%1.%2.%3.%4.%5.%6.%7."/>
      <w:lvlJc w:val="left"/>
      <w:pPr>
        <w:tabs>
          <w:tab w:val="num" w:pos="3948"/>
        </w:tabs>
        <w:ind w:left="3948" w:hanging="1080"/>
      </w:pPr>
      <w:rPr>
        <w:rFonts w:hint="default"/>
      </w:rPr>
    </w:lvl>
    <w:lvl w:ilvl="7">
      <w:start w:val="1"/>
      <w:numFmt w:val="decimal"/>
      <w:lvlText w:val="%1.%2.%3.%4.%5.%6.%7.%8."/>
      <w:lvlJc w:val="left"/>
      <w:pPr>
        <w:tabs>
          <w:tab w:val="num" w:pos="4668"/>
        </w:tabs>
        <w:ind w:left="4668" w:hanging="1440"/>
      </w:pPr>
      <w:rPr>
        <w:rFonts w:hint="default"/>
      </w:rPr>
    </w:lvl>
    <w:lvl w:ilvl="8">
      <w:start w:val="1"/>
      <w:numFmt w:val="decimal"/>
      <w:lvlText w:val="%1.%2.%3.%4.%5.%6.%7.%8.%9."/>
      <w:lvlJc w:val="left"/>
      <w:pPr>
        <w:tabs>
          <w:tab w:val="num" w:pos="5028"/>
        </w:tabs>
        <w:ind w:left="5028" w:hanging="1440"/>
      </w:pPr>
      <w:rPr>
        <w:rFonts w:hint="default"/>
      </w:rPr>
    </w:lvl>
  </w:abstractNum>
  <w:abstractNum w:abstractNumId="13" w15:restartNumberingAfterBreak="0">
    <w:nsid w:val="1F105B70"/>
    <w:multiLevelType w:val="multilevel"/>
    <w:tmpl w:val="30C8DB22"/>
    <w:lvl w:ilvl="0">
      <w:start w:val="11"/>
      <w:numFmt w:val="decimal"/>
      <w:lvlText w:val="%1."/>
      <w:lvlJc w:val="left"/>
      <w:pPr>
        <w:ind w:left="660" w:hanging="660"/>
      </w:pPr>
      <w:rPr>
        <w:rFonts w:hint="default"/>
      </w:rPr>
    </w:lvl>
    <w:lvl w:ilvl="1">
      <w:start w:val="9"/>
      <w:numFmt w:val="decimal"/>
      <w:lvlText w:val="%1.%2."/>
      <w:lvlJc w:val="left"/>
      <w:pPr>
        <w:ind w:left="1050" w:hanging="66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4" w15:restartNumberingAfterBreak="0">
    <w:nsid w:val="23DE333F"/>
    <w:multiLevelType w:val="multilevel"/>
    <w:tmpl w:val="B660FB4E"/>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5"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2193419"/>
    <w:multiLevelType w:val="multilevel"/>
    <w:tmpl w:val="7E3C636E"/>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3A685EF0"/>
    <w:multiLevelType w:val="multilevel"/>
    <w:tmpl w:val="D60AFD30"/>
    <w:lvl w:ilvl="0">
      <w:start w:val="17"/>
      <w:numFmt w:val="decimal"/>
      <w:lvlText w:val="%1."/>
      <w:lvlJc w:val="left"/>
      <w:pPr>
        <w:ind w:left="480" w:hanging="480"/>
      </w:pPr>
    </w:lvl>
    <w:lvl w:ilvl="1">
      <w:start w:val="1"/>
      <w:numFmt w:val="decimal"/>
      <w:lvlText w:val="%1.%2."/>
      <w:lvlJc w:val="left"/>
      <w:pPr>
        <w:ind w:left="1048" w:hanging="480"/>
      </w:pPr>
    </w:lvl>
    <w:lvl w:ilvl="2">
      <w:start w:val="1"/>
      <w:numFmt w:val="decimal"/>
      <w:lvlText w:val="%1.%2.%3."/>
      <w:lvlJc w:val="left"/>
      <w:pPr>
        <w:ind w:left="1856" w:hanging="720"/>
      </w:p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18" w15:restartNumberingAfterBreak="0">
    <w:nsid w:val="3D420B31"/>
    <w:multiLevelType w:val="multilevel"/>
    <w:tmpl w:val="803CE372"/>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3D8B452B"/>
    <w:multiLevelType w:val="multilevel"/>
    <w:tmpl w:val="66E03C3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EA7528F"/>
    <w:multiLevelType w:val="multilevel"/>
    <w:tmpl w:val="066C9954"/>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1" w15:restartNumberingAfterBreak="0">
    <w:nsid w:val="41DD7EB5"/>
    <w:multiLevelType w:val="multilevel"/>
    <w:tmpl w:val="6EFE7EC6"/>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6783F10"/>
    <w:multiLevelType w:val="multilevel"/>
    <w:tmpl w:val="F89875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7EA10C8"/>
    <w:multiLevelType w:val="multilevel"/>
    <w:tmpl w:val="01CE7E0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8ED62CA"/>
    <w:multiLevelType w:val="multilevel"/>
    <w:tmpl w:val="D3D4F63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5" w15:restartNumberingAfterBreak="0">
    <w:nsid w:val="4B1C35F4"/>
    <w:multiLevelType w:val="multilevel"/>
    <w:tmpl w:val="FBF69A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F1804F1"/>
    <w:multiLevelType w:val="multilevel"/>
    <w:tmpl w:val="A53A16AE"/>
    <w:lvl w:ilvl="0">
      <w:start w:val="1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212436C"/>
    <w:multiLevelType w:val="hybridMultilevel"/>
    <w:tmpl w:val="4862342E"/>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8" w15:restartNumberingAfterBreak="0">
    <w:nsid w:val="52F00FF0"/>
    <w:multiLevelType w:val="multilevel"/>
    <w:tmpl w:val="18CED5F2"/>
    <w:lvl w:ilvl="0">
      <w:start w:val="12"/>
      <w:numFmt w:val="decimal"/>
      <w:lvlText w:val="%1."/>
      <w:lvlJc w:val="left"/>
      <w:pPr>
        <w:ind w:left="660" w:hanging="660"/>
      </w:pPr>
      <w:rPr>
        <w:rFonts w:hint="default"/>
      </w:rPr>
    </w:lvl>
    <w:lvl w:ilvl="1">
      <w:start w:val="3"/>
      <w:numFmt w:val="decimal"/>
      <w:lvlText w:val="%1.%2."/>
      <w:lvlJc w:val="left"/>
      <w:pPr>
        <w:ind w:left="870" w:hanging="660"/>
      </w:pPr>
      <w:rPr>
        <w:rFonts w:hint="default"/>
      </w:rPr>
    </w:lvl>
    <w:lvl w:ilvl="2">
      <w:start w:val="2"/>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29" w15:restartNumberingAfterBreak="0">
    <w:nsid w:val="62A476FF"/>
    <w:multiLevelType w:val="multilevel"/>
    <w:tmpl w:val="70C2660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0" w15:restartNumberingAfterBreak="0">
    <w:nsid w:val="6E6851FE"/>
    <w:multiLevelType w:val="multilevel"/>
    <w:tmpl w:val="AA400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DE04174"/>
    <w:multiLevelType w:val="multilevel"/>
    <w:tmpl w:val="70C2660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3" w15:restartNumberingAfterBreak="0">
    <w:nsid w:val="7E6238FD"/>
    <w:multiLevelType w:val="multilevel"/>
    <w:tmpl w:val="23327D6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4" w15:restartNumberingAfterBreak="0">
    <w:nsid w:val="7F4D7217"/>
    <w:multiLevelType w:val="multilevel"/>
    <w:tmpl w:val="3DEC15CA"/>
    <w:lvl w:ilvl="0">
      <w:start w:val="4"/>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5" w15:restartNumberingAfterBreak="0">
    <w:nsid w:val="7FF07510"/>
    <w:multiLevelType w:val="multilevel"/>
    <w:tmpl w:val="4D983C7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033655037">
    <w:abstractNumId w:val="0"/>
  </w:num>
  <w:num w:numId="2" w16cid:durableId="826750558">
    <w:abstractNumId w:val="1"/>
  </w:num>
  <w:num w:numId="3" w16cid:durableId="1506631664">
    <w:abstractNumId w:val="2"/>
  </w:num>
  <w:num w:numId="4" w16cid:durableId="448473927">
    <w:abstractNumId w:val="3"/>
  </w:num>
  <w:num w:numId="5" w16cid:durableId="615066547">
    <w:abstractNumId w:val="4"/>
  </w:num>
  <w:num w:numId="6" w16cid:durableId="1068266015">
    <w:abstractNumId w:val="5"/>
  </w:num>
  <w:num w:numId="7" w16cid:durableId="1167937281">
    <w:abstractNumId w:val="6"/>
  </w:num>
  <w:num w:numId="8" w16cid:durableId="2075538830">
    <w:abstractNumId w:val="7"/>
  </w:num>
  <w:num w:numId="9" w16cid:durableId="1288701786">
    <w:abstractNumId w:val="33"/>
  </w:num>
  <w:num w:numId="10" w16cid:durableId="1403869284">
    <w:abstractNumId w:val="11"/>
  </w:num>
  <w:num w:numId="11" w16cid:durableId="1225676183">
    <w:abstractNumId w:val="23"/>
  </w:num>
  <w:num w:numId="12" w16cid:durableId="660893012">
    <w:abstractNumId w:val="27"/>
  </w:num>
  <w:num w:numId="13" w16cid:durableId="1087187084">
    <w:abstractNumId w:val="35"/>
  </w:num>
  <w:num w:numId="14" w16cid:durableId="1473446373">
    <w:abstractNumId w:val="24"/>
  </w:num>
  <w:num w:numId="15" w16cid:durableId="1925799817">
    <w:abstractNumId w:val="28"/>
  </w:num>
  <w:num w:numId="16" w16cid:durableId="90275381">
    <w:abstractNumId w:val="14"/>
  </w:num>
  <w:num w:numId="17" w16cid:durableId="2072314306">
    <w:abstractNumId w:val="8"/>
  </w:num>
  <w:num w:numId="18" w16cid:durableId="796147906">
    <w:abstractNumId w:val="9"/>
  </w:num>
  <w:num w:numId="19" w16cid:durableId="2023701473">
    <w:abstractNumId w:val="26"/>
  </w:num>
  <w:num w:numId="20" w16cid:durableId="1330862589">
    <w:abstractNumId w:val="1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32548886">
    <w:abstractNumId w:val="22"/>
  </w:num>
  <w:num w:numId="22" w16cid:durableId="1712802899">
    <w:abstractNumId w:val="25"/>
  </w:num>
  <w:num w:numId="23" w16cid:durableId="276841176">
    <w:abstractNumId w:val="19"/>
  </w:num>
  <w:num w:numId="24" w16cid:durableId="80181245">
    <w:abstractNumId w:val="21"/>
  </w:num>
  <w:num w:numId="25" w16cid:durableId="1715155550">
    <w:abstractNumId w:val="31"/>
  </w:num>
  <w:num w:numId="26" w16cid:durableId="218713873">
    <w:abstractNumId w:val="30"/>
  </w:num>
  <w:num w:numId="27" w16cid:durableId="762454038">
    <w:abstractNumId w:val="15"/>
  </w:num>
  <w:num w:numId="28" w16cid:durableId="1458377772">
    <w:abstractNumId w:val="20"/>
  </w:num>
  <w:num w:numId="29" w16cid:durableId="521555533">
    <w:abstractNumId w:val="13"/>
  </w:num>
  <w:num w:numId="30" w16cid:durableId="768737328">
    <w:abstractNumId w:val="29"/>
  </w:num>
  <w:num w:numId="31" w16cid:durableId="1830056964">
    <w:abstractNumId w:val="12"/>
  </w:num>
  <w:num w:numId="32" w16cid:durableId="1739667600">
    <w:abstractNumId w:val="18"/>
  </w:num>
  <w:num w:numId="33" w16cid:durableId="2081634331">
    <w:abstractNumId w:val="16"/>
  </w:num>
  <w:num w:numId="34" w16cid:durableId="685596014">
    <w:abstractNumId w:val="34"/>
  </w:num>
  <w:num w:numId="35" w16cid:durableId="1089279460">
    <w:abstractNumId w:val="32"/>
  </w:num>
  <w:num w:numId="36" w16cid:durableId="28751546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705C"/>
    <w:rsid w:val="0000172A"/>
    <w:rsid w:val="00011E19"/>
    <w:rsid w:val="00020E05"/>
    <w:rsid w:val="0003093E"/>
    <w:rsid w:val="0003207C"/>
    <w:rsid w:val="00037FF6"/>
    <w:rsid w:val="000455FF"/>
    <w:rsid w:val="00047403"/>
    <w:rsid w:val="00051748"/>
    <w:rsid w:val="00075D13"/>
    <w:rsid w:val="00076AD9"/>
    <w:rsid w:val="00091181"/>
    <w:rsid w:val="00092779"/>
    <w:rsid w:val="0009688A"/>
    <w:rsid w:val="000A379A"/>
    <w:rsid w:val="000B213A"/>
    <w:rsid w:val="000B2350"/>
    <w:rsid w:val="000B76AE"/>
    <w:rsid w:val="000D6EF2"/>
    <w:rsid w:val="000E100D"/>
    <w:rsid w:val="000E4053"/>
    <w:rsid w:val="000F2A3D"/>
    <w:rsid w:val="000F4C4B"/>
    <w:rsid w:val="000F5342"/>
    <w:rsid w:val="00100502"/>
    <w:rsid w:val="00100F09"/>
    <w:rsid w:val="00101CD9"/>
    <w:rsid w:val="00104EB9"/>
    <w:rsid w:val="001123CA"/>
    <w:rsid w:val="0011461D"/>
    <w:rsid w:val="00114D7E"/>
    <w:rsid w:val="0011506F"/>
    <w:rsid w:val="0012255C"/>
    <w:rsid w:val="00130EC7"/>
    <w:rsid w:val="00147822"/>
    <w:rsid w:val="00147902"/>
    <w:rsid w:val="00151213"/>
    <w:rsid w:val="00161A05"/>
    <w:rsid w:val="00172E85"/>
    <w:rsid w:val="00173132"/>
    <w:rsid w:val="00177085"/>
    <w:rsid w:val="0019109D"/>
    <w:rsid w:val="0019322D"/>
    <w:rsid w:val="00193C75"/>
    <w:rsid w:val="00195336"/>
    <w:rsid w:val="001976A9"/>
    <w:rsid w:val="001A1681"/>
    <w:rsid w:val="001A21BB"/>
    <w:rsid w:val="001C0988"/>
    <w:rsid w:val="001D0D49"/>
    <w:rsid w:val="001D105D"/>
    <w:rsid w:val="001E206B"/>
    <w:rsid w:val="001E3A25"/>
    <w:rsid w:val="001E3BBB"/>
    <w:rsid w:val="001F08BA"/>
    <w:rsid w:val="00202799"/>
    <w:rsid w:val="00206A40"/>
    <w:rsid w:val="00211793"/>
    <w:rsid w:val="002227B2"/>
    <w:rsid w:val="00223DDB"/>
    <w:rsid w:val="00223E63"/>
    <w:rsid w:val="00246968"/>
    <w:rsid w:val="00254328"/>
    <w:rsid w:val="002614F5"/>
    <w:rsid w:val="002622C8"/>
    <w:rsid w:val="002629A6"/>
    <w:rsid w:val="00262B2C"/>
    <w:rsid w:val="002646E3"/>
    <w:rsid w:val="00266D81"/>
    <w:rsid w:val="002723E8"/>
    <w:rsid w:val="00285235"/>
    <w:rsid w:val="002901BC"/>
    <w:rsid w:val="00291AA1"/>
    <w:rsid w:val="00293CA6"/>
    <w:rsid w:val="00295BF4"/>
    <w:rsid w:val="00297AA8"/>
    <w:rsid w:val="002A01D8"/>
    <w:rsid w:val="002A65EE"/>
    <w:rsid w:val="002B75E6"/>
    <w:rsid w:val="002C07A5"/>
    <w:rsid w:val="002E3B13"/>
    <w:rsid w:val="00300ADB"/>
    <w:rsid w:val="00304A83"/>
    <w:rsid w:val="003115EF"/>
    <w:rsid w:val="00313C6C"/>
    <w:rsid w:val="0031497D"/>
    <w:rsid w:val="00334471"/>
    <w:rsid w:val="00342B8E"/>
    <w:rsid w:val="00354FA9"/>
    <w:rsid w:val="00356211"/>
    <w:rsid w:val="003646CD"/>
    <w:rsid w:val="00367A17"/>
    <w:rsid w:val="003731AD"/>
    <w:rsid w:val="00374FC8"/>
    <w:rsid w:val="00375DB3"/>
    <w:rsid w:val="003918A2"/>
    <w:rsid w:val="003A2F48"/>
    <w:rsid w:val="003A569B"/>
    <w:rsid w:val="003C013D"/>
    <w:rsid w:val="003C01B1"/>
    <w:rsid w:val="003C29C8"/>
    <w:rsid w:val="003D0FC8"/>
    <w:rsid w:val="003D78B0"/>
    <w:rsid w:val="003E1D66"/>
    <w:rsid w:val="003F573C"/>
    <w:rsid w:val="003F66F5"/>
    <w:rsid w:val="0040737E"/>
    <w:rsid w:val="00417638"/>
    <w:rsid w:val="004229AA"/>
    <w:rsid w:val="00426FE2"/>
    <w:rsid w:val="00431E4E"/>
    <w:rsid w:val="00436F41"/>
    <w:rsid w:val="0043718D"/>
    <w:rsid w:val="00437C1B"/>
    <w:rsid w:val="00453CDE"/>
    <w:rsid w:val="00462DAD"/>
    <w:rsid w:val="00464220"/>
    <w:rsid w:val="004643B1"/>
    <w:rsid w:val="00470BD1"/>
    <w:rsid w:val="00477E8C"/>
    <w:rsid w:val="00481285"/>
    <w:rsid w:val="00485E4F"/>
    <w:rsid w:val="00487CE9"/>
    <w:rsid w:val="0049320D"/>
    <w:rsid w:val="00494B75"/>
    <w:rsid w:val="004A00E6"/>
    <w:rsid w:val="004B6961"/>
    <w:rsid w:val="004C0D8C"/>
    <w:rsid w:val="004C1F62"/>
    <w:rsid w:val="004C2399"/>
    <w:rsid w:val="004D1906"/>
    <w:rsid w:val="004E0AA9"/>
    <w:rsid w:val="004E379D"/>
    <w:rsid w:val="004E6522"/>
    <w:rsid w:val="004E6FA6"/>
    <w:rsid w:val="004F0149"/>
    <w:rsid w:val="004F10BF"/>
    <w:rsid w:val="005041D3"/>
    <w:rsid w:val="005050B5"/>
    <w:rsid w:val="005159B0"/>
    <w:rsid w:val="00523F76"/>
    <w:rsid w:val="00535D8F"/>
    <w:rsid w:val="00536AC4"/>
    <w:rsid w:val="005377A8"/>
    <w:rsid w:val="00541D93"/>
    <w:rsid w:val="005445B2"/>
    <w:rsid w:val="0054528D"/>
    <w:rsid w:val="00546938"/>
    <w:rsid w:val="00550A1C"/>
    <w:rsid w:val="00552085"/>
    <w:rsid w:val="00554C6F"/>
    <w:rsid w:val="00555DA4"/>
    <w:rsid w:val="005573F3"/>
    <w:rsid w:val="005616F8"/>
    <w:rsid w:val="005616FB"/>
    <w:rsid w:val="00562536"/>
    <w:rsid w:val="00562C73"/>
    <w:rsid w:val="005706F0"/>
    <w:rsid w:val="00582E84"/>
    <w:rsid w:val="00584314"/>
    <w:rsid w:val="00585343"/>
    <w:rsid w:val="00585F4D"/>
    <w:rsid w:val="00587061"/>
    <w:rsid w:val="00592901"/>
    <w:rsid w:val="00592B65"/>
    <w:rsid w:val="00592D93"/>
    <w:rsid w:val="00594AE9"/>
    <w:rsid w:val="00595C92"/>
    <w:rsid w:val="005A7F44"/>
    <w:rsid w:val="005B49C2"/>
    <w:rsid w:val="005C06DA"/>
    <w:rsid w:val="005C4D73"/>
    <w:rsid w:val="005D107F"/>
    <w:rsid w:val="005F0C42"/>
    <w:rsid w:val="005F2F79"/>
    <w:rsid w:val="005F3328"/>
    <w:rsid w:val="006073A7"/>
    <w:rsid w:val="006145E2"/>
    <w:rsid w:val="006147EF"/>
    <w:rsid w:val="00622D89"/>
    <w:rsid w:val="0064456C"/>
    <w:rsid w:val="00646496"/>
    <w:rsid w:val="00647218"/>
    <w:rsid w:val="00655C6B"/>
    <w:rsid w:val="006633AE"/>
    <w:rsid w:val="00664F61"/>
    <w:rsid w:val="0067144D"/>
    <w:rsid w:val="00671BEC"/>
    <w:rsid w:val="00675169"/>
    <w:rsid w:val="00677FBB"/>
    <w:rsid w:val="00684F19"/>
    <w:rsid w:val="006958A2"/>
    <w:rsid w:val="00696C77"/>
    <w:rsid w:val="006B1814"/>
    <w:rsid w:val="006B533B"/>
    <w:rsid w:val="006B76CD"/>
    <w:rsid w:val="006C00F2"/>
    <w:rsid w:val="006C2116"/>
    <w:rsid w:val="006C689B"/>
    <w:rsid w:val="006D3191"/>
    <w:rsid w:val="006F074E"/>
    <w:rsid w:val="006F5379"/>
    <w:rsid w:val="00707046"/>
    <w:rsid w:val="0071164F"/>
    <w:rsid w:val="0071307F"/>
    <w:rsid w:val="00713AB7"/>
    <w:rsid w:val="00732DF0"/>
    <w:rsid w:val="00740242"/>
    <w:rsid w:val="00753CEC"/>
    <w:rsid w:val="00775AD3"/>
    <w:rsid w:val="00791063"/>
    <w:rsid w:val="0079165A"/>
    <w:rsid w:val="00794411"/>
    <w:rsid w:val="007A2765"/>
    <w:rsid w:val="007A304D"/>
    <w:rsid w:val="007A4142"/>
    <w:rsid w:val="007A70C5"/>
    <w:rsid w:val="007D0842"/>
    <w:rsid w:val="007E33C1"/>
    <w:rsid w:val="007E344A"/>
    <w:rsid w:val="007E42DE"/>
    <w:rsid w:val="007F4408"/>
    <w:rsid w:val="007F6F20"/>
    <w:rsid w:val="00806DB3"/>
    <w:rsid w:val="00812D6C"/>
    <w:rsid w:val="008232B3"/>
    <w:rsid w:val="008426AB"/>
    <w:rsid w:val="00852AA4"/>
    <w:rsid w:val="00873F5B"/>
    <w:rsid w:val="00875D43"/>
    <w:rsid w:val="0087783F"/>
    <w:rsid w:val="008869E6"/>
    <w:rsid w:val="008953F4"/>
    <w:rsid w:val="008A09D9"/>
    <w:rsid w:val="008A2D55"/>
    <w:rsid w:val="008A375C"/>
    <w:rsid w:val="008A37F2"/>
    <w:rsid w:val="008A3B17"/>
    <w:rsid w:val="008B246B"/>
    <w:rsid w:val="008B3A14"/>
    <w:rsid w:val="008B4D29"/>
    <w:rsid w:val="008D6DEF"/>
    <w:rsid w:val="008F3DD4"/>
    <w:rsid w:val="0090774D"/>
    <w:rsid w:val="0093505D"/>
    <w:rsid w:val="009458B1"/>
    <w:rsid w:val="0094661E"/>
    <w:rsid w:val="00947936"/>
    <w:rsid w:val="0095099A"/>
    <w:rsid w:val="009544AF"/>
    <w:rsid w:val="0096018F"/>
    <w:rsid w:val="00960F26"/>
    <w:rsid w:val="00961375"/>
    <w:rsid w:val="009863A3"/>
    <w:rsid w:val="009A0866"/>
    <w:rsid w:val="009A5D3C"/>
    <w:rsid w:val="009A6C58"/>
    <w:rsid w:val="009B3399"/>
    <w:rsid w:val="009B5E59"/>
    <w:rsid w:val="009B7F7F"/>
    <w:rsid w:val="009C0F75"/>
    <w:rsid w:val="009C33FF"/>
    <w:rsid w:val="009C56F8"/>
    <w:rsid w:val="009E12B3"/>
    <w:rsid w:val="009F4443"/>
    <w:rsid w:val="00A121AE"/>
    <w:rsid w:val="00A14C2F"/>
    <w:rsid w:val="00A218FF"/>
    <w:rsid w:val="00A27BE8"/>
    <w:rsid w:val="00A319A9"/>
    <w:rsid w:val="00A32EB0"/>
    <w:rsid w:val="00A47154"/>
    <w:rsid w:val="00A476FD"/>
    <w:rsid w:val="00A57A65"/>
    <w:rsid w:val="00A6260E"/>
    <w:rsid w:val="00A64ECB"/>
    <w:rsid w:val="00A70325"/>
    <w:rsid w:val="00A758BA"/>
    <w:rsid w:val="00A84A14"/>
    <w:rsid w:val="00A92A10"/>
    <w:rsid w:val="00A93B97"/>
    <w:rsid w:val="00A96E7F"/>
    <w:rsid w:val="00AA5C0C"/>
    <w:rsid w:val="00AA5F71"/>
    <w:rsid w:val="00AB2600"/>
    <w:rsid w:val="00AC1E5F"/>
    <w:rsid w:val="00AC301A"/>
    <w:rsid w:val="00AC5A19"/>
    <w:rsid w:val="00AD15C1"/>
    <w:rsid w:val="00AD3F4A"/>
    <w:rsid w:val="00AF20AA"/>
    <w:rsid w:val="00B01644"/>
    <w:rsid w:val="00B01895"/>
    <w:rsid w:val="00B13ECF"/>
    <w:rsid w:val="00B17433"/>
    <w:rsid w:val="00B273E6"/>
    <w:rsid w:val="00B276D5"/>
    <w:rsid w:val="00B47BA3"/>
    <w:rsid w:val="00B60F30"/>
    <w:rsid w:val="00B72658"/>
    <w:rsid w:val="00B72CB3"/>
    <w:rsid w:val="00B80061"/>
    <w:rsid w:val="00B8187D"/>
    <w:rsid w:val="00B9308A"/>
    <w:rsid w:val="00BA00B3"/>
    <w:rsid w:val="00BA48EE"/>
    <w:rsid w:val="00BA523A"/>
    <w:rsid w:val="00BB1DC2"/>
    <w:rsid w:val="00BB4B53"/>
    <w:rsid w:val="00BB6022"/>
    <w:rsid w:val="00BD0F93"/>
    <w:rsid w:val="00BD3E3E"/>
    <w:rsid w:val="00BD752C"/>
    <w:rsid w:val="00BE2950"/>
    <w:rsid w:val="00BE2E38"/>
    <w:rsid w:val="00BE6967"/>
    <w:rsid w:val="00BE791A"/>
    <w:rsid w:val="00BF58BC"/>
    <w:rsid w:val="00BF610F"/>
    <w:rsid w:val="00BF7111"/>
    <w:rsid w:val="00C03275"/>
    <w:rsid w:val="00C463B3"/>
    <w:rsid w:val="00C4672B"/>
    <w:rsid w:val="00C47D6A"/>
    <w:rsid w:val="00C52EB2"/>
    <w:rsid w:val="00C57C96"/>
    <w:rsid w:val="00C6276A"/>
    <w:rsid w:val="00C72415"/>
    <w:rsid w:val="00C7597E"/>
    <w:rsid w:val="00C77008"/>
    <w:rsid w:val="00C875E5"/>
    <w:rsid w:val="00C92663"/>
    <w:rsid w:val="00C969DC"/>
    <w:rsid w:val="00CA370A"/>
    <w:rsid w:val="00CA5828"/>
    <w:rsid w:val="00CA595F"/>
    <w:rsid w:val="00CA6997"/>
    <w:rsid w:val="00CB64C4"/>
    <w:rsid w:val="00CB6E12"/>
    <w:rsid w:val="00CC18CD"/>
    <w:rsid w:val="00CD3BD9"/>
    <w:rsid w:val="00CD705C"/>
    <w:rsid w:val="00CF6D59"/>
    <w:rsid w:val="00D025FF"/>
    <w:rsid w:val="00D03426"/>
    <w:rsid w:val="00D20818"/>
    <w:rsid w:val="00D24C16"/>
    <w:rsid w:val="00D306DB"/>
    <w:rsid w:val="00D307A0"/>
    <w:rsid w:val="00D32F28"/>
    <w:rsid w:val="00D33827"/>
    <w:rsid w:val="00D513A8"/>
    <w:rsid w:val="00D62DDD"/>
    <w:rsid w:val="00D62EEA"/>
    <w:rsid w:val="00D737FD"/>
    <w:rsid w:val="00D91937"/>
    <w:rsid w:val="00DA064E"/>
    <w:rsid w:val="00DA5407"/>
    <w:rsid w:val="00DA73ED"/>
    <w:rsid w:val="00DB1116"/>
    <w:rsid w:val="00DB7653"/>
    <w:rsid w:val="00DF0801"/>
    <w:rsid w:val="00DF1F92"/>
    <w:rsid w:val="00DF5804"/>
    <w:rsid w:val="00E0413A"/>
    <w:rsid w:val="00E17339"/>
    <w:rsid w:val="00E21483"/>
    <w:rsid w:val="00E25699"/>
    <w:rsid w:val="00E310FF"/>
    <w:rsid w:val="00E336A1"/>
    <w:rsid w:val="00E35B4F"/>
    <w:rsid w:val="00E44151"/>
    <w:rsid w:val="00E50CB1"/>
    <w:rsid w:val="00E51AE1"/>
    <w:rsid w:val="00E5287C"/>
    <w:rsid w:val="00E575B2"/>
    <w:rsid w:val="00E57CF6"/>
    <w:rsid w:val="00E603BB"/>
    <w:rsid w:val="00E64426"/>
    <w:rsid w:val="00E82C91"/>
    <w:rsid w:val="00E97832"/>
    <w:rsid w:val="00EA4BB4"/>
    <w:rsid w:val="00EB7D5A"/>
    <w:rsid w:val="00EF2954"/>
    <w:rsid w:val="00EF7B7F"/>
    <w:rsid w:val="00F1199C"/>
    <w:rsid w:val="00F1232D"/>
    <w:rsid w:val="00F13F0B"/>
    <w:rsid w:val="00F2388C"/>
    <w:rsid w:val="00F43CC4"/>
    <w:rsid w:val="00F44615"/>
    <w:rsid w:val="00F4474E"/>
    <w:rsid w:val="00F52B5A"/>
    <w:rsid w:val="00F63AB1"/>
    <w:rsid w:val="00F6494C"/>
    <w:rsid w:val="00F67C0A"/>
    <w:rsid w:val="00F74B3F"/>
    <w:rsid w:val="00F74D04"/>
    <w:rsid w:val="00F871D0"/>
    <w:rsid w:val="00F94797"/>
    <w:rsid w:val="00F957D5"/>
    <w:rsid w:val="00FA303B"/>
    <w:rsid w:val="00FA48A4"/>
    <w:rsid w:val="00FC4338"/>
    <w:rsid w:val="00FD25EB"/>
    <w:rsid w:val="00FE2222"/>
    <w:rsid w:val="00FE36AE"/>
    <w:rsid w:val="0781D448"/>
    <w:rsid w:val="619C14D3"/>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80396"/>
  <w15:docId w15:val="{516D0059-D008-4940-BC86-B5E3F58B0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B2350"/>
    <w:pPr>
      <w:suppressAutoHyphens/>
      <w:spacing w:after="0" w:line="240" w:lineRule="auto"/>
    </w:pPr>
    <w:rPr>
      <w:rFonts w:ascii="Times New Roman" w:eastAsia="Times New Roman" w:hAnsi="Times New Roman" w:cs="Times New Roman"/>
      <w:sz w:val="24"/>
      <w:szCs w:val="24"/>
      <w:lang w:eastAsia="ar-SA"/>
    </w:rPr>
  </w:style>
  <w:style w:type="paragraph" w:styleId="Pealkiri1">
    <w:name w:val="heading 1"/>
    <w:basedOn w:val="Heading"/>
    <w:next w:val="Kehatekst"/>
    <w:link w:val="Pealkiri1Mrk"/>
    <w:qFormat/>
    <w:rsid w:val="000B2350"/>
    <w:pPr>
      <w:numPr>
        <w:numId w:val="1"/>
      </w:numPr>
      <w:outlineLvl w:val="0"/>
    </w:pPr>
    <w:rPr>
      <w:rFonts w:ascii="Times New Roman" w:hAnsi="Times New Roman"/>
      <w:b/>
      <w:bCs/>
      <w:sz w:val="48"/>
      <w:szCs w:val="48"/>
    </w:rPr>
  </w:style>
  <w:style w:type="paragraph" w:styleId="Pealkiri2">
    <w:name w:val="heading 2"/>
    <w:basedOn w:val="Heading"/>
    <w:next w:val="Kehatekst"/>
    <w:link w:val="Pealkiri2Mrk"/>
    <w:qFormat/>
    <w:rsid w:val="000B2350"/>
    <w:pPr>
      <w:numPr>
        <w:ilvl w:val="1"/>
        <w:numId w:val="1"/>
      </w:numPr>
      <w:outlineLvl w:val="1"/>
    </w:pPr>
    <w:rPr>
      <w:rFonts w:ascii="Times New Roman" w:hAnsi="Times New Roman"/>
      <w:b/>
      <w:bCs/>
      <w:sz w:val="36"/>
      <w:szCs w:val="36"/>
    </w:rPr>
  </w:style>
  <w:style w:type="paragraph" w:styleId="Pealkiri3">
    <w:name w:val="heading 3"/>
    <w:basedOn w:val="Normaallaad"/>
    <w:next w:val="Normaallaad"/>
    <w:link w:val="Pealkiri3Mrk"/>
    <w:qFormat/>
    <w:rsid w:val="000B2350"/>
    <w:pPr>
      <w:keepNext/>
      <w:spacing w:before="240" w:after="60"/>
      <w:outlineLvl w:val="2"/>
    </w:pPr>
    <w:rPr>
      <w:rFonts w:ascii="Arial" w:hAnsi="Arial" w:cs="Arial"/>
      <w:b/>
      <w:bCs/>
      <w:sz w:val="26"/>
      <w:szCs w:val="26"/>
    </w:rPr>
  </w:style>
  <w:style w:type="paragraph" w:styleId="Pealkiri4">
    <w:name w:val="heading 4"/>
    <w:basedOn w:val="Heading"/>
    <w:next w:val="Kehatekst"/>
    <w:link w:val="Pealkiri4Mrk"/>
    <w:qFormat/>
    <w:rsid w:val="000B2350"/>
    <w:pPr>
      <w:numPr>
        <w:ilvl w:val="3"/>
        <w:numId w:val="1"/>
      </w:numPr>
      <w:outlineLvl w:val="3"/>
    </w:pPr>
    <w:rPr>
      <w:rFonts w:ascii="Times New Roman" w:hAnsi="Times New Roman"/>
      <w:b/>
      <w:bCs/>
      <w:sz w:val="24"/>
      <w:szCs w:val="24"/>
    </w:rPr>
  </w:style>
  <w:style w:type="paragraph" w:styleId="Pealkiri5">
    <w:name w:val="heading 5"/>
    <w:basedOn w:val="Normaallaad"/>
    <w:next w:val="Normaallaad"/>
    <w:link w:val="Pealkiri5Mrk"/>
    <w:qFormat/>
    <w:rsid w:val="000B2350"/>
    <w:pPr>
      <w:spacing w:before="240" w:after="60"/>
      <w:outlineLvl w:val="4"/>
    </w:pPr>
    <w:rPr>
      <w:b/>
      <w:bCs/>
      <w:i/>
      <w:i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0B2350"/>
    <w:rPr>
      <w:rFonts w:ascii="Times New Roman" w:eastAsia="Lucida Sans Unicode" w:hAnsi="Times New Roman" w:cs="Tahoma"/>
      <w:b/>
      <w:bCs/>
      <w:sz w:val="48"/>
      <w:szCs w:val="48"/>
      <w:lang w:eastAsia="ar-SA"/>
    </w:rPr>
  </w:style>
  <w:style w:type="character" w:customStyle="1" w:styleId="Pealkiri2Mrk">
    <w:name w:val="Pealkiri 2 Märk"/>
    <w:basedOn w:val="Liguvaikefont"/>
    <w:link w:val="Pealkiri2"/>
    <w:rsid w:val="000B2350"/>
    <w:rPr>
      <w:rFonts w:ascii="Times New Roman" w:eastAsia="Lucida Sans Unicode" w:hAnsi="Times New Roman" w:cs="Tahoma"/>
      <w:b/>
      <w:bCs/>
      <w:sz w:val="36"/>
      <w:szCs w:val="36"/>
      <w:lang w:eastAsia="ar-SA"/>
    </w:rPr>
  </w:style>
  <w:style w:type="character" w:customStyle="1" w:styleId="Pealkiri3Mrk">
    <w:name w:val="Pealkiri 3 Märk"/>
    <w:basedOn w:val="Liguvaikefont"/>
    <w:link w:val="Pealkiri3"/>
    <w:rsid w:val="000B2350"/>
    <w:rPr>
      <w:rFonts w:ascii="Arial" w:eastAsia="Times New Roman" w:hAnsi="Arial" w:cs="Arial"/>
      <w:b/>
      <w:bCs/>
      <w:sz w:val="26"/>
      <w:szCs w:val="26"/>
      <w:lang w:eastAsia="ar-SA"/>
    </w:rPr>
  </w:style>
  <w:style w:type="character" w:customStyle="1" w:styleId="Pealkiri4Mrk">
    <w:name w:val="Pealkiri 4 Märk"/>
    <w:basedOn w:val="Liguvaikefont"/>
    <w:link w:val="Pealkiri4"/>
    <w:rsid w:val="000B2350"/>
    <w:rPr>
      <w:rFonts w:ascii="Times New Roman" w:eastAsia="Lucida Sans Unicode" w:hAnsi="Times New Roman" w:cs="Tahoma"/>
      <w:b/>
      <w:bCs/>
      <w:sz w:val="24"/>
      <w:szCs w:val="24"/>
      <w:lang w:eastAsia="ar-SA"/>
    </w:rPr>
  </w:style>
  <w:style w:type="character" w:customStyle="1" w:styleId="Pealkiri5Mrk">
    <w:name w:val="Pealkiri 5 Märk"/>
    <w:basedOn w:val="Liguvaikefont"/>
    <w:link w:val="Pealkiri5"/>
    <w:rsid w:val="000B2350"/>
    <w:rPr>
      <w:rFonts w:ascii="Times New Roman" w:eastAsia="Times New Roman" w:hAnsi="Times New Roman" w:cs="Times New Roman"/>
      <w:b/>
      <w:bCs/>
      <w:i/>
      <w:iCs/>
      <w:sz w:val="26"/>
      <w:szCs w:val="26"/>
      <w:lang w:eastAsia="ar-SA"/>
    </w:rPr>
  </w:style>
  <w:style w:type="character" w:customStyle="1" w:styleId="Absatz-Standardschriftart">
    <w:name w:val="Absatz-Standardschriftart"/>
    <w:rsid w:val="000B2350"/>
  </w:style>
  <w:style w:type="character" w:customStyle="1" w:styleId="WW-Absatz-Standardschriftart">
    <w:name w:val="WW-Absatz-Standardschriftart"/>
    <w:rsid w:val="000B2350"/>
  </w:style>
  <w:style w:type="character" w:customStyle="1" w:styleId="DefaultParagraphFont1">
    <w:name w:val="Default Paragraph Font1"/>
    <w:rsid w:val="000B2350"/>
  </w:style>
  <w:style w:type="character" w:styleId="Lehekljenumber">
    <w:name w:val="page number"/>
    <w:basedOn w:val="DefaultParagraphFont1"/>
    <w:rsid w:val="000B2350"/>
  </w:style>
  <w:style w:type="character" w:customStyle="1" w:styleId="heading-002031">
    <w:name w:val="heading-002031"/>
    <w:rsid w:val="000B2350"/>
    <w:rPr>
      <w:b/>
      <w:bCs/>
    </w:rPr>
  </w:style>
  <w:style w:type="paragraph" w:customStyle="1" w:styleId="Heading">
    <w:name w:val="Heading"/>
    <w:basedOn w:val="Normaallaad"/>
    <w:next w:val="Kehatekst"/>
    <w:rsid w:val="000B2350"/>
    <w:pPr>
      <w:keepNext/>
      <w:spacing w:before="240" w:after="120"/>
    </w:pPr>
    <w:rPr>
      <w:rFonts w:ascii="Arial" w:eastAsia="Lucida Sans Unicode" w:hAnsi="Arial" w:cs="Tahoma"/>
      <w:sz w:val="28"/>
      <w:szCs w:val="28"/>
    </w:rPr>
  </w:style>
  <w:style w:type="paragraph" w:styleId="Kehatekst">
    <w:name w:val="Body Text"/>
    <w:basedOn w:val="Normaallaad"/>
    <w:link w:val="KehatekstMrk"/>
    <w:rsid w:val="000B2350"/>
    <w:pPr>
      <w:spacing w:after="120"/>
    </w:pPr>
  </w:style>
  <w:style w:type="character" w:customStyle="1" w:styleId="KehatekstMrk">
    <w:name w:val="Kehatekst Märk"/>
    <w:basedOn w:val="Liguvaikefont"/>
    <w:link w:val="Kehatekst"/>
    <w:rsid w:val="000B2350"/>
    <w:rPr>
      <w:rFonts w:ascii="Times New Roman" w:eastAsia="Times New Roman" w:hAnsi="Times New Roman" w:cs="Times New Roman"/>
      <w:sz w:val="24"/>
      <w:szCs w:val="24"/>
      <w:lang w:eastAsia="ar-SA"/>
    </w:rPr>
  </w:style>
  <w:style w:type="paragraph" w:styleId="Loend">
    <w:name w:val="List"/>
    <w:basedOn w:val="Kehatekst"/>
    <w:rsid w:val="000B2350"/>
    <w:rPr>
      <w:rFonts w:cs="Tahoma"/>
    </w:rPr>
  </w:style>
  <w:style w:type="paragraph" w:styleId="Pealdis">
    <w:name w:val="caption"/>
    <w:basedOn w:val="Normaallaad"/>
    <w:uiPriority w:val="99"/>
    <w:qFormat/>
    <w:rsid w:val="000B2350"/>
    <w:pPr>
      <w:suppressLineNumbers/>
      <w:spacing w:before="120" w:after="120"/>
    </w:pPr>
    <w:rPr>
      <w:rFonts w:cs="Tahoma"/>
      <w:i/>
      <w:iCs/>
    </w:rPr>
  </w:style>
  <w:style w:type="paragraph" w:customStyle="1" w:styleId="Index">
    <w:name w:val="Index"/>
    <w:basedOn w:val="Normaallaad"/>
    <w:rsid w:val="000B2350"/>
    <w:pPr>
      <w:suppressLineNumbers/>
    </w:pPr>
    <w:rPr>
      <w:rFonts w:cs="Tahoma"/>
    </w:rPr>
  </w:style>
  <w:style w:type="paragraph" w:styleId="Pis">
    <w:name w:val="header"/>
    <w:basedOn w:val="Normaallaad"/>
    <w:link w:val="PisMrk"/>
    <w:uiPriority w:val="99"/>
    <w:rsid w:val="000B2350"/>
    <w:pPr>
      <w:tabs>
        <w:tab w:val="center" w:pos="4536"/>
        <w:tab w:val="right" w:pos="9072"/>
      </w:tabs>
    </w:pPr>
  </w:style>
  <w:style w:type="character" w:customStyle="1" w:styleId="PisMrk">
    <w:name w:val="Päis Märk"/>
    <w:basedOn w:val="Liguvaikefont"/>
    <w:link w:val="Pis"/>
    <w:uiPriority w:val="99"/>
    <w:rsid w:val="000B2350"/>
    <w:rPr>
      <w:rFonts w:ascii="Times New Roman" w:eastAsia="Times New Roman" w:hAnsi="Times New Roman" w:cs="Times New Roman"/>
      <w:sz w:val="24"/>
      <w:szCs w:val="24"/>
      <w:lang w:eastAsia="ar-SA"/>
    </w:rPr>
  </w:style>
  <w:style w:type="paragraph" w:styleId="Jalus">
    <w:name w:val="footer"/>
    <w:basedOn w:val="Normaallaad"/>
    <w:link w:val="JalusMrk"/>
    <w:rsid w:val="000B2350"/>
    <w:pPr>
      <w:tabs>
        <w:tab w:val="center" w:pos="4536"/>
        <w:tab w:val="right" w:pos="9072"/>
      </w:tabs>
    </w:pPr>
  </w:style>
  <w:style w:type="character" w:customStyle="1" w:styleId="JalusMrk">
    <w:name w:val="Jalus Märk"/>
    <w:basedOn w:val="Liguvaikefont"/>
    <w:link w:val="Jalus"/>
    <w:rsid w:val="000B2350"/>
    <w:rPr>
      <w:rFonts w:ascii="Times New Roman" w:eastAsia="Times New Roman" w:hAnsi="Times New Roman" w:cs="Times New Roman"/>
      <w:sz w:val="24"/>
      <w:szCs w:val="24"/>
      <w:lang w:eastAsia="ar-SA"/>
    </w:rPr>
  </w:style>
  <w:style w:type="paragraph" w:styleId="Kehatekst2">
    <w:name w:val="Body Text 2"/>
    <w:basedOn w:val="Normaallaad"/>
    <w:link w:val="Kehatekst2Mrk"/>
    <w:rsid w:val="000B2350"/>
    <w:pPr>
      <w:spacing w:after="120" w:line="480" w:lineRule="auto"/>
    </w:pPr>
  </w:style>
  <w:style w:type="character" w:customStyle="1" w:styleId="Kehatekst2Mrk">
    <w:name w:val="Kehatekst 2 Märk"/>
    <w:basedOn w:val="Liguvaikefont"/>
    <w:link w:val="Kehatekst2"/>
    <w:rsid w:val="000B2350"/>
    <w:rPr>
      <w:rFonts w:ascii="Times New Roman" w:eastAsia="Times New Roman" w:hAnsi="Times New Roman" w:cs="Times New Roman"/>
      <w:sz w:val="24"/>
      <w:szCs w:val="24"/>
      <w:lang w:eastAsia="ar-SA"/>
    </w:rPr>
  </w:style>
  <w:style w:type="character" w:customStyle="1" w:styleId="normal1">
    <w:name w:val="normal1"/>
    <w:rsid w:val="000B2350"/>
    <w:rPr>
      <w:rFonts w:ascii="Times New Roman" w:hAnsi="Times New Roman" w:cs="Times New Roman"/>
      <w:sz w:val="24"/>
      <w:szCs w:val="24"/>
    </w:rPr>
  </w:style>
  <w:style w:type="character" w:customStyle="1" w:styleId="body-0020text1">
    <w:name w:val="body-0020text1"/>
    <w:basedOn w:val="Liguvaikefont"/>
    <w:rsid w:val="000B2350"/>
  </w:style>
  <w:style w:type="paragraph" w:styleId="Taandegakehatekst2">
    <w:name w:val="Body Text Indent 2"/>
    <w:basedOn w:val="Normaallaad"/>
    <w:link w:val="Taandegakehatekst2Mrk"/>
    <w:rsid w:val="000B2350"/>
    <w:pPr>
      <w:spacing w:after="120" w:line="480" w:lineRule="auto"/>
      <w:ind w:left="283"/>
    </w:pPr>
  </w:style>
  <w:style w:type="character" w:customStyle="1" w:styleId="Taandegakehatekst2Mrk">
    <w:name w:val="Taandega kehatekst 2 Märk"/>
    <w:basedOn w:val="Liguvaikefont"/>
    <w:link w:val="Taandegakehatekst2"/>
    <w:rsid w:val="000B2350"/>
    <w:rPr>
      <w:rFonts w:ascii="Times New Roman" w:eastAsia="Times New Roman" w:hAnsi="Times New Roman" w:cs="Times New Roman"/>
      <w:sz w:val="24"/>
      <w:szCs w:val="24"/>
      <w:lang w:eastAsia="ar-SA"/>
    </w:rPr>
  </w:style>
  <w:style w:type="paragraph" w:styleId="Kehatekst3">
    <w:name w:val="Body Text 3"/>
    <w:basedOn w:val="Normaallaad"/>
    <w:link w:val="Kehatekst3Mrk"/>
    <w:rsid w:val="000B2350"/>
    <w:pPr>
      <w:spacing w:after="120"/>
    </w:pPr>
    <w:rPr>
      <w:sz w:val="16"/>
      <w:szCs w:val="16"/>
    </w:rPr>
  </w:style>
  <w:style w:type="character" w:customStyle="1" w:styleId="Kehatekst3Mrk">
    <w:name w:val="Kehatekst 3 Märk"/>
    <w:basedOn w:val="Liguvaikefont"/>
    <w:link w:val="Kehatekst3"/>
    <w:rsid w:val="000B2350"/>
    <w:rPr>
      <w:rFonts w:ascii="Times New Roman" w:eastAsia="Times New Roman" w:hAnsi="Times New Roman" w:cs="Times New Roman"/>
      <w:sz w:val="16"/>
      <w:szCs w:val="16"/>
      <w:lang w:eastAsia="ar-SA"/>
    </w:rPr>
  </w:style>
  <w:style w:type="paragraph" w:styleId="Taandegakehatekst">
    <w:name w:val="Body Text Indent"/>
    <w:basedOn w:val="Normaallaad"/>
    <w:link w:val="TaandegakehatekstMrk"/>
    <w:rsid w:val="000B2350"/>
    <w:pPr>
      <w:spacing w:after="120"/>
      <w:ind w:left="283"/>
    </w:pPr>
  </w:style>
  <w:style w:type="character" w:customStyle="1" w:styleId="TaandegakehatekstMrk">
    <w:name w:val="Taandega kehatekst Märk"/>
    <w:basedOn w:val="Liguvaikefont"/>
    <w:link w:val="Taandegakehatekst"/>
    <w:rsid w:val="000B2350"/>
    <w:rPr>
      <w:rFonts w:ascii="Times New Roman" w:eastAsia="Times New Roman" w:hAnsi="Times New Roman" w:cs="Times New Roman"/>
      <w:sz w:val="24"/>
      <w:szCs w:val="24"/>
      <w:lang w:eastAsia="ar-SA"/>
    </w:rPr>
  </w:style>
  <w:style w:type="paragraph" w:styleId="Normaallaadveeb">
    <w:name w:val="Normal (Web)"/>
    <w:basedOn w:val="Normaallaad"/>
    <w:rsid w:val="000B2350"/>
    <w:pPr>
      <w:spacing w:before="280" w:after="280"/>
    </w:pPr>
  </w:style>
  <w:style w:type="paragraph" w:styleId="Jutumullitekst">
    <w:name w:val="Balloon Text"/>
    <w:basedOn w:val="Normaallaad"/>
    <w:link w:val="JutumullitekstMrk"/>
    <w:semiHidden/>
    <w:rsid w:val="000B2350"/>
    <w:rPr>
      <w:rFonts w:ascii="Tahoma" w:hAnsi="Tahoma" w:cs="Tahoma"/>
      <w:sz w:val="16"/>
      <w:szCs w:val="16"/>
    </w:rPr>
  </w:style>
  <w:style w:type="character" w:customStyle="1" w:styleId="JutumullitekstMrk">
    <w:name w:val="Jutumullitekst Märk"/>
    <w:basedOn w:val="Liguvaikefont"/>
    <w:link w:val="Jutumullitekst"/>
    <w:semiHidden/>
    <w:rsid w:val="000B2350"/>
    <w:rPr>
      <w:rFonts w:ascii="Tahoma" w:eastAsia="Times New Roman" w:hAnsi="Tahoma" w:cs="Tahoma"/>
      <w:sz w:val="16"/>
      <w:szCs w:val="16"/>
      <w:lang w:eastAsia="ar-SA"/>
    </w:rPr>
  </w:style>
  <w:style w:type="character" w:styleId="Hperlink">
    <w:name w:val="Hyperlink"/>
    <w:uiPriority w:val="99"/>
    <w:rsid w:val="000B2350"/>
    <w:rPr>
      <w:color w:val="0000FF"/>
      <w:u w:val="single"/>
    </w:rPr>
  </w:style>
  <w:style w:type="character" w:customStyle="1" w:styleId="body-0020text-0020indent">
    <w:name w:val="body-0020text-0020indent"/>
    <w:basedOn w:val="Liguvaikefont"/>
    <w:rsid w:val="000B2350"/>
  </w:style>
  <w:style w:type="character" w:styleId="Kommentaariviide">
    <w:name w:val="annotation reference"/>
    <w:uiPriority w:val="99"/>
    <w:rsid w:val="000B2350"/>
    <w:rPr>
      <w:sz w:val="16"/>
      <w:szCs w:val="16"/>
    </w:rPr>
  </w:style>
  <w:style w:type="paragraph" w:styleId="Kommentaaritekst">
    <w:name w:val="annotation text"/>
    <w:basedOn w:val="Normaallaad"/>
    <w:link w:val="KommentaaritekstMrk"/>
    <w:uiPriority w:val="99"/>
    <w:rsid w:val="000B2350"/>
    <w:rPr>
      <w:sz w:val="20"/>
      <w:szCs w:val="20"/>
    </w:rPr>
  </w:style>
  <w:style w:type="character" w:customStyle="1" w:styleId="KommentaaritekstMrk">
    <w:name w:val="Kommentaari tekst Märk"/>
    <w:basedOn w:val="Liguvaikefont"/>
    <w:link w:val="Kommentaaritekst"/>
    <w:uiPriority w:val="99"/>
    <w:rsid w:val="000B2350"/>
    <w:rPr>
      <w:rFonts w:ascii="Times New Roman" w:eastAsia="Times New Roman" w:hAnsi="Times New Roman" w:cs="Times New Roman"/>
      <w:sz w:val="20"/>
      <w:szCs w:val="20"/>
      <w:lang w:eastAsia="ar-SA"/>
    </w:rPr>
  </w:style>
  <w:style w:type="paragraph" w:styleId="Kommentaariteema">
    <w:name w:val="annotation subject"/>
    <w:basedOn w:val="Kommentaaritekst"/>
    <w:next w:val="Kommentaaritekst"/>
    <w:link w:val="KommentaariteemaMrk"/>
    <w:semiHidden/>
    <w:rsid w:val="000B2350"/>
    <w:rPr>
      <w:b/>
      <w:bCs/>
    </w:rPr>
  </w:style>
  <w:style w:type="character" w:customStyle="1" w:styleId="KommentaariteemaMrk">
    <w:name w:val="Kommentaari teema Märk"/>
    <w:basedOn w:val="KommentaaritekstMrk"/>
    <w:link w:val="Kommentaariteema"/>
    <w:semiHidden/>
    <w:rsid w:val="000B2350"/>
    <w:rPr>
      <w:rFonts w:ascii="Times New Roman" w:eastAsia="Times New Roman" w:hAnsi="Times New Roman" w:cs="Times New Roman"/>
      <w:b/>
      <w:bCs/>
      <w:sz w:val="20"/>
      <w:szCs w:val="20"/>
      <w:lang w:eastAsia="ar-SA"/>
    </w:rPr>
  </w:style>
  <w:style w:type="paragraph" w:styleId="Loendilik">
    <w:name w:val="List Paragraph"/>
    <w:aliases w:val="Mummuga loetelu,Loendi l›ik"/>
    <w:basedOn w:val="Normaallaad"/>
    <w:link w:val="LoendilikMrk"/>
    <w:uiPriority w:val="34"/>
    <w:qFormat/>
    <w:rsid w:val="000B2350"/>
    <w:pPr>
      <w:ind w:left="708"/>
    </w:pPr>
  </w:style>
  <w:style w:type="paragraph" w:styleId="Redaktsioon">
    <w:name w:val="Revision"/>
    <w:hidden/>
    <w:uiPriority w:val="99"/>
    <w:semiHidden/>
    <w:rsid w:val="000B2350"/>
    <w:pPr>
      <w:spacing w:after="0" w:line="240" w:lineRule="auto"/>
    </w:pPr>
    <w:rPr>
      <w:rFonts w:ascii="Times New Roman" w:eastAsia="Times New Roman" w:hAnsi="Times New Roman" w:cs="Times New Roman"/>
      <w:sz w:val="24"/>
      <w:szCs w:val="24"/>
      <w:lang w:eastAsia="ar-SA"/>
    </w:rPr>
  </w:style>
  <w:style w:type="table" w:styleId="Kontuurtabel">
    <w:name w:val="Table Grid"/>
    <w:basedOn w:val="Normaaltabel"/>
    <w:rsid w:val="000B2350"/>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iri11">
    <w:name w:val="Pealkiri 11"/>
    <w:basedOn w:val="Normaallaad"/>
    <w:rsid w:val="00E21483"/>
    <w:pPr>
      <w:numPr>
        <w:numId w:val="18"/>
      </w:numPr>
      <w:suppressAutoHyphens w:val="0"/>
    </w:pPr>
    <w:rPr>
      <w:spacing w:val="-20"/>
      <w:lang w:eastAsia="en-US"/>
    </w:rPr>
  </w:style>
  <w:style w:type="paragraph" w:customStyle="1" w:styleId="Pealkiri21">
    <w:name w:val="Pealkiri 21"/>
    <w:basedOn w:val="Normaallaad"/>
    <w:rsid w:val="00E21483"/>
    <w:pPr>
      <w:numPr>
        <w:ilvl w:val="1"/>
        <w:numId w:val="18"/>
      </w:numPr>
      <w:suppressAutoHyphens w:val="0"/>
    </w:pPr>
    <w:rPr>
      <w:spacing w:val="-20"/>
      <w:lang w:eastAsia="en-US"/>
    </w:rPr>
  </w:style>
  <w:style w:type="paragraph" w:customStyle="1" w:styleId="Pealkiri31">
    <w:name w:val="Pealkiri 31"/>
    <w:basedOn w:val="Normaallaad"/>
    <w:rsid w:val="00E21483"/>
    <w:pPr>
      <w:numPr>
        <w:ilvl w:val="2"/>
        <w:numId w:val="18"/>
      </w:numPr>
      <w:suppressAutoHyphens w:val="0"/>
    </w:pPr>
    <w:rPr>
      <w:spacing w:val="-20"/>
      <w:lang w:eastAsia="en-US"/>
    </w:rPr>
  </w:style>
  <w:style w:type="paragraph" w:customStyle="1" w:styleId="Pealkiri41">
    <w:name w:val="Pealkiri 41"/>
    <w:basedOn w:val="Normaallaad"/>
    <w:rsid w:val="00E21483"/>
    <w:pPr>
      <w:numPr>
        <w:ilvl w:val="3"/>
        <w:numId w:val="18"/>
      </w:numPr>
      <w:suppressAutoHyphens w:val="0"/>
    </w:pPr>
    <w:rPr>
      <w:spacing w:val="-20"/>
      <w:lang w:eastAsia="en-US"/>
    </w:rPr>
  </w:style>
  <w:style w:type="paragraph" w:customStyle="1" w:styleId="Pealkiri51">
    <w:name w:val="Pealkiri 51"/>
    <w:basedOn w:val="Normaallaad"/>
    <w:rsid w:val="00E21483"/>
    <w:pPr>
      <w:numPr>
        <w:ilvl w:val="4"/>
        <w:numId w:val="18"/>
      </w:numPr>
      <w:suppressAutoHyphens w:val="0"/>
    </w:pPr>
    <w:rPr>
      <w:spacing w:val="-20"/>
      <w:lang w:eastAsia="en-US"/>
    </w:rPr>
  </w:style>
  <w:style w:type="paragraph" w:customStyle="1" w:styleId="Pealkiri61">
    <w:name w:val="Pealkiri 61"/>
    <w:basedOn w:val="Normaallaad"/>
    <w:rsid w:val="00E21483"/>
    <w:pPr>
      <w:numPr>
        <w:ilvl w:val="5"/>
        <w:numId w:val="18"/>
      </w:numPr>
      <w:suppressAutoHyphens w:val="0"/>
    </w:pPr>
    <w:rPr>
      <w:spacing w:val="-20"/>
      <w:lang w:eastAsia="en-US"/>
    </w:rPr>
  </w:style>
  <w:style w:type="paragraph" w:customStyle="1" w:styleId="Pealkiri71">
    <w:name w:val="Pealkiri 71"/>
    <w:basedOn w:val="Normaallaad"/>
    <w:rsid w:val="00E21483"/>
    <w:pPr>
      <w:numPr>
        <w:ilvl w:val="6"/>
        <w:numId w:val="18"/>
      </w:numPr>
      <w:suppressAutoHyphens w:val="0"/>
    </w:pPr>
    <w:rPr>
      <w:spacing w:val="-20"/>
      <w:lang w:eastAsia="en-US"/>
    </w:rPr>
  </w:style>
  <w:style w:type="paragraph" w:customStyle="1" w:styleId="Pealkiri81">
    <w:name w:val="Pealkiri 81"/>
    <w:basedOn w:val="Normaallaad"/>
    <w:rsid w:val="00E21483"/>
    <w:pPr>
      <w:numPr>
        <w:ilvl w:val="7"/>
        <w:numId w:val="18"/>
      </w:numPr>
      <w:suppressAutoHyphens w:val="0"/>
    </w:pPr>
    <w:rPr>
      <w:spacing w:val="-20"/>
      <w:lang w:eastAsia="en-US"/>
    </w:rPr>
  </w:style>
  <w:style w:type="paragraph" w:customStyle="1" w:styleId="Pealkiri91">
    <w:name w:val="Pealkiri 91"/>
    <w:basedOn w:val="Normaallaad"/>
    <w:rsid w:val="00E21483"/>
    <w:pPr>
      <w:numPr>
        <w:ilvl w:val="8"/>
        <w:numId w:val="18"/>
      </w:numPr>
      <w:suppressAutoHyphens w:val="0"/>
    </w:pPr>
    <w:rPr>
      <w:spacing w:val="-20"/>
      <w:lang w:eastAsia="en-US"/>
    </w:rPr>
  </w:style>
  <w:style w:type="character" w:styleId="Kohatitetekst">
    <w:name w:val="Placeholder Text"/>
    <w:basedOn w:val="Liguvaikefont"/>
    <w:uiPriority w:val="99"/>
    <w:semiHidden/>
    <w:rsid w:val="00367A17"/>
    <w:rPr>
      <w:color w:val="808080"/>
    </w:rPr>
  </w:style>
  <w:style w:type="character" w:customStyle="1" w:styleId="cf01">
    <w:name w:val="cf01"/>
    <w:basedOn w:val="Liguvaikefont"/>
    <w:rsid w:val="0012255C"/>
    <w:rPr>
      <w:rFonts w:ascii="Segoe UI" w:hAnsi="Segoe UI" w:cs="Segoe UI" w:hint="default"/>
      <w:sz w:val="18"/>
      <w:szCs w:val="18"/>
    </w:rPr>
  </w:style>
  <w:style w:type="character" w:customStyle="1" w:styleId="LoendilikMrk">
    <w:name w:val="Loendi lõik Märk"/>
    <w:aliases w:val="Mummuga loetelu Märk,Loendi l›ik Märk"/>
    <w:link w:val="Loendilik"/>
    <w:uiPriority w:val="34"/>
    <w:locked/>
    <w:rsid w:val="0003207C"/>
    <w:rPr>
      <w:rFonts w:ascii="Times New Roman" w:eastAsia="Times New Roman" w:hAnsi="Times New Roman" w:cs="Times New Roman"/>
      <w:sz w:val="24"/>
      <w:szCs w:val="24"/>
      <w:lang w:eastAsia="ar-SA"/>
    </w:rPr>
  </w:style>
  <w:style w:type="paragraph" w:customStyle="1" w:styleId="text-3mezera">
    <w:name w:val="text - 3 mezera"/>
    <w:basedOn w:val="Normaallaad"/>
    <w:rsid w:val="00C57C96"/>
    <w:pPr>
      <w:widowControl w:val="0"/>
      <w:spacing w:before="60" w:line="240" w:lineRule="exact"/>
      <w:jc w:val="both"/>
    </w:pPr>
    <w:rPr>
      <w:rFonts w:ascii="Arial" w:hAnsi="Arial"/>
      <w:szCs w:val="20"/>
      <w:lang w:val="cs-CZ"/>
      <w14:ligatures w14:val="standardContextual"/>
    </w:rPr>
  </w:style>
  <w:style w:type="paragraph" w:customStyle="1" w:styleId="Default">
    <w:name w:val="Default"/>
    <w:rsid w:val="00F871D0"/>
    <w:pPr>
      <w:autoSpaceDE w:val="0"/>
      <w:autoSpaceDN w:val="0"/>
      <w:adjustRightInd w:val="0"/>
      <w:spacing w:after="0" w:line="240" w:lineRule="auto"/>
    </w:pPr>
    <w:rPr>
      <w:rFonts w:ascii="Tahoma" w:hAnsi="Tahoma" w:cs="Tahoma"/>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1304263">
      <w:bodyDiv w:val="1"/>
      <w:marLeft w:val="0"/>
      <w:marRight w:val="0"/>
      <w:marTop w:val="0"/>
      <w:marBottom w:val="0"/>
      <w:divBdr>
        <w:top w:val="none" w:sz="0" w:space="0" w:color="auto"/>
        <w:left w:val="none" w:sz="0" w:space="0" w:color="auto"/>
        <w:bottom w:val="none" w:sz="0" w:space="0" w:color="auto"/>
        <w:right w:val="none" w:sz="0" w:space="0" w:color="auto"/>
      </w:divBdr>
    </w:div>
    <w:div w:id="1763335807">
      <w:bodyDiv w:val="1"/>
      <w:marLeft w:val="0"/>
      <w:marRight w:val="0"/>
      <w:marTop w:val="0"/>
      <w:marBottom w:val="0"/>
      <w:divBdr>
        <w:top w:val="none" w:sz="0" w:space="0" w:color="auto"/>
        <w:left w:val="none" w:sz="0" w:space="0" w:color="auto"/>
        <w:bottom w:val="none" w:sz="0" w:space="0" w:color="auto"/>
        <w:right w:val="none" w:sz="0" w:space="0" w:color="auto"/>
      </w:divBdr>
    </w:div>
    <w:div w:id="2102485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mk@rm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4013DEB8D4F4AF29B54C0266C1BEDF5"/>
        <w:category>
          <w:name w:val="Üldine"/>
          <w:gallery w:val="placeholder"/>
        </w:category>
        <w:types>
          <w:type w:val="bbPlcHdr"/>
        </w:types>
        <w:behaviors>
          <w:behavior w:val="content"/>
        </w:behaviors>
        <w:guid w:val="{4D8393B8-D2D0-4FE1-969A-900DF3BF9BA5}"/>
      </w:docPartPr>
      <w:docPartBody>
        <w:p w:rsidR="002A65EE" w:rsidRDefault="002A65EE">
          <w:pPr>
            <w:pStyle w:val="E4013DEB8D4F4AF29B54C0266C1BEDF5"/>
          </w:pPr>
          <w:r w:rsidRPr="00BE118B">
            <w:rPr>
              <w:rStyle w:val="Kohatitetekst"/>
            </w:rPr>
            <w:t>Click here to enter a date.</w:t>
          </w:r>
        </w:p>
      </w:docPartBody>
    </w:docPart>
    <w:docPart>
      <w:docPartPr>
        <w:name w:val="C3A95EF9A33F47318BA91A85440D3AFC"/>
        <w:category>
          <w:name w:val="Üldine"/>
          <w:gallery w:val="placeholder"/>
        </w:category>
        <w:types>
          <w:type w:val="bbPlcHdr"/>
        </w:types>
        <w:behaviors>
          <w:behavior w:val="content"/>
        </w:behaviors>
        <w:guid w:val="{ABE99366-51EE-454F-B16A-654E129734A1}"/>
      </w:docPartPr>
      <w:docPartBody>
        <w:p w:rsidR="002A65EE" w:rsidRDefault="002A65EE">
          <w:pPr>
            <w:pStyle w:val="C3A95EF9A33F47318BA91A85440D3AFC"/>
          </w:pPr>
          <w:r w:rsidRPr="00BE118B">
            <w:rPr>
              <w:rStyle w:val="Kohatitetekst"/>
            </w:rPr>
            <w:t>Choose an item.</w:t>
          </w:r>
        </w:p>
      </w:docPartBody>
    </w:docPart>
    <w:docPart>
      <w:docPartPr>
        <w:name w:val="C51B9C3CBD6147D685862F381F5E53CB"/>
        <w:category>
          <w:name w:val="Üldine"/>
          <w:gallery w:val="placeholder"/>
        </w:category>
        <w:types>
          <w:type w:val="bbPlcHdr"/>
        </w:types>
        <w:behaviors>
          <w:behavior w:val="content"/>
        </w:behaviors>
        <w:guid w:val="{553963FE-45C5-4AC0-B8D4-F4AC8A44D058}"/>
      </w:docPartPr>
      <w:docPartBody>
        <w:p w:rsidR="002A65EE" w:rsidRDefault="002A65EE">
          <w:pPr>
            <w:pStyle w:val="C51B9C3CBD6147D685862F381F5E53CB"/>
          </w:pPr>
          <w:r w:rsidRPr="00BE118B">
            <w:rPr>
              <w:rStyle w:val="Kohatitetekst"/>
            </w:rPr>
            <w:t>Click here to enter a date.</w:t>
          </w:r>
        </w:p>
      </w:docPartBody>
    </w:docPart>
    <w:docPart>
      <w:docPartPr>
        <w:name w:val="1EE2338547A3427385C71906DF0B5837"/>
        <w:category>
          <w:name w:val="Üldine"/>
          <w:gallery w:val="placeholder"/>
        </w:category>
        <w:types>
          <w:type w:val="bbPlcHdr"/>
        </w:types>
        <w:behaviors>
          <w:behavior w:val="content"/>
        </w:behaviors>
        <w:guid w:val="{FA4FB4A5-FDF2-48C3-9B80-61F08B9E120D}"/>
      </w:docPartPr>
      <w:docPartBody>
        <w:p w:rsidR="002A65EE" w:rsidRDefault="002A65EE">
          <w:pPr>
            <w:pStyle w:val="1EE2338547A3427385C71906DF0B5837"/>
          </w:pPr>
          <w:r w:rsidRPr="00BE118B">
            <w:rPr>
              <w:rStyle w:val="Kohatitetekst"/>
            </w:rPr>
            <w:t>Choose an item.</w:t>
          </w:r>
        </w:p>
      </w:docPartBody>
    </w:docPart>
    <w:docPart>
      <w:docPartPr>
        <w:name w:val="526BF794A6304F8CA968B0234F9A14C5"/>
        <w:category>
          <w:name w:val="Üldine"/>
          <w:gallery w:val="placeholder"/>
        </w:category>
        <w:types>
          <w:type w:val="bbPlcHdr"/>
        </w:types>
        <w:behaviors>
          <w:behavior w:val="content"/>
        </w:behaviors>
        <w:guid w:val="{DCD7BF7E-3337-4235-963A-8DEF0923807F}"/>
      </w:docPartPr>
      <w:docPartBody>
        <w:p w:rsidR="002A65EE" w:rsidRDefault="002A65EE">
          <w:pPr>
            <w:pStyle w:val="526BF794A6304F8CA968B0234F9A14C5"/>
          </w:pPr>
          <w:r w:rsidRPr="00BE118B">
            <w:rPr>
              <w:rStyle w:val="Kohatitetekst"/>
            </w:rPr>
            <w:t>Choose an item.</w:t>
          </w:r>
        </w:p>
      </w:docPartBody>
    </w:docPart>
    <w:docPart>
      <w:docPartPr>
        <w:name w:val="C74B9975CD4646F0B58872E0CBA197AA"/>
        <w:category>
          <w:name w:val="Üldine"/>
          <w:gallery w:val="placeholder"/>
        </w:category>
        <w:types>
          <w:type w:val="bbPlcHdr"/>
        </w:types>
        <w:behaviors>
          <w:behavior w:val="content"/>
        </w:behaviors>
        <w:guid w:val="{217760A3-B003-455B-B844-F63C03DAEE3B}"/>
      </w:docPartPr>
      <w:docPartBody>
        <w:p w:rsidR="002A65EE" w:rsidRDefault="002A65EE">
          <w:pPr>
            <w:pStyle w:val="C74B9975CD4646F0B58872E0CBA197AA"/>
          </w:pPr>
          <w:r w:rsidRPr="00BE118B">
            <w:rPr>
              <w:rStyle w:val="Kohatitetekst"/>
            </w:rPr>
            <w:t>Choose an item.</w:t>
          </w:r>
        </w:p>
      </w:docPartBody>
    </w:docPart>
    <w:docPart>
      <w:docPartPr>
        <w:name w:val="790DB65E1EC441E5BD89EE42EEE53C90"/>
        <w:category>
          <w:name w:val="Üldine"/>
          <w:gallery w:val="placeholder"/>
        </w:category>
        <w:types>
          <w:type w:val="bbPlcHdr"/>
        </w:types>
        <w:behaviors>
          <w:behavior w:val="content"/>
        </w:behaviors>
        <w:guid w:val="{6D4013B7-3B5F-4B7F-83F1-FA153C2CC6D0}"/>
      </w:docPartPr>
      <w:docPartBody>
        <w:p w:rsidR="002A65EE" w:rsidRDefault="002A65EE">
          <w:pPr>
            <w:pStyle w:val="790DB65E1EC441E5BD89EE42EEE53C90"/>
          </w:pPr>
          <w:r w:rsidRPr="00BE118B">
            <w:rPr>
              <w:rStyle w:val="Kohatitetekst"/>
            </w:rPr>
            <w:t>Choose an item.</w:t>
          </w:r>
        </w:p>
      </w:docPartBody>
    </w:docPart>
    <w:docPart>
      <w:docPartPr>
        <w:name w:val="0BB87A8E771C4BC687E085E36D401DAF"/>
        <w:category>
          <w:name w:val="Üldine"/>
          <w:gallery w:val="placeholder"/>
        </w:category>
        <w:types>
          <w:type w:val="bbPlcHdr"/>
        </w:types>
        <w:behaviors>
          <w:behavior w:val="content"/>
        </w:behaviors>
        <w:guid w:val="{E6FE2E4B-43BC-4DF3-BFA0-D5C61764BC66}"/>
      </w:docPartPr>
      <w:docPartBody>
        <w:p w:rsidR="002A65EE" w:rsidRDefault="002A65EE">
          <w:pPr>
            <w:pStyle w:val="0BB87A8E771C4BC687E085E36D401DAF"/>
          </w:pPr>
          <w:r w:rsidRPr="00BE118B">
            <w:rPr>
              <w:rStyle w:val="Kohatitetekst"/>
            </w:rPr>
            <w:t>Click here to enter a date.</w:t>
          </w:r>
        </w:p>
      </w:docPartBody>
    </w:docPart>
    <w:docPart>
      <w:docPartPr>
        <w:name w:val="BE31F4CB5D3543B9B77794188F066269"/>
        <w:category>
          <w:name w:val="Üldine"/>
          <w:gallery w:val="placeholder"/>
        </w:category>
        <w:types>
          <w:type w:val="bbPlcHdr"/>
        </w:types>
        <w:behaviors>
          <w:behavior w:val="content"/>
        </w:behaviors>
        <w:guid w:val="{0DF0B50E-AB24-4A47-BB9D-0C6F470B48DB}"/>
      </w:docPartPr>
      <w:docPartBody>
        <w:p w:rsidR="002A65EE" w:rsidRDefault="002A65EE">
          <w:pPr>
            <w:pStyle w:val="BE31F4CB5D3543B9B77794188F066269"/>
          </w:pPr>
          <w:r w:rsidRPr="00BE118B">
            <w:rPr>
              <w:rStyle w:val="Kohatitetekst"/>
            </w:rPr>
            <w:t>Click here to enter a date.</w:t>
          </w:r>
        </w:p>
      </w:docPartBody>
    </w:docPart>
    <w:docPart>
      <w:docPartPr>
        <w:name w:val="664F2FA7D8D24E2597DA30C946F89945"/>
        <w:category>
          <w:name w:val="Üldine"/>
          <w:gallery w:val="placeholder"/>
        </w:category>
        <w:types>
          <w:type w:val="bbPlcHdr"/>
        </w:types>
        <w:behaviors>
          <w:behavior w:val="content"/>
        </w:behaviors>
        <w:guid w:val="{094C6BDD-6126-4CAD-8FF2-ADF93D4F3D02}"/>
      </w:docPartPr>
      <w:docPartBody>
        <w:p w:rsidR="002A65EE" w:rsidRDefault="002A65EE">
          <w:pPr>
            <w:pStyle w:val="664F2FA7D8D24E2597DA30C946F89945"/>
          </w:pPr>
          <w:r w:rsidRPr="00BE118B">
            <w:rPr>
              <w:rStyle w:val="Kohatitetekst"/>
            </w:rPr>
            <w:t>Click here to enter a date.</w:t>
          </w:r>
        </w:p>
      </w:docPartBody>
    </w:docPart>
    <w:docPart>
      <w:docPartPr>
        <w:name w:val="DB3A07C21C05469DA0C72428585432B4"/>
        <w:category>
          <w:name w:val="Üldine"/>
          <w:gallery w:val="placeholder"/>
        </w:category>
        <w:types>
          <w:type w:val="bbPlcHdr"/>
        </w:types>
        <w:behaviors>
          <w:behavior w:val="content"/>
        </w:behaviors>
        <w:guid w:val="{4A02AAE4-7F78-4E00-A6B0-30C30104F8D7}"/>
      </w:docPartPr>
      <w:docPartBody>
        <w:p w:rsidR="002A65EE" w:rsidRDefault="002A65EE">
          <w:pPr>
            <w:pStyle w:val="DB3A07C21C05469DA0C72428585432B4"/>
          </w:pPr>
          <w:r w:rsidRPr="00BE118B">
            <w:rPr>
              <w:rStyle w:val="Kohatitetekst"/>
            </w:rPr>
            <w:t>Click here to enter a date.</w:t>
          </w:r>
        </w:p>
      </w:docPartBody>
    </w:docPart>
    <w:docPart>
      <w:docPartPr>
        <w:name w:val="CBB30B57B55848BDAF545147940D6683"/>
        <w:category>
          <w:name w:val="Üldine"/>
          <w:gallery w:val="placeholder"/>
        </w:category>
        <w:types>
          <w:type w:val="bbPlcHdr"/>
        </w:types>
        <w:behaviors>
          <w:behavior w:val="content"/>
        </w:behaviors>
        <w:guid w:val="{CFCAA456-80F3-4424-AAE0-C6A913774836}"/>
      </w:docPartPr>
      <w:docPartBody>
        <w:p w:rsidR="002A65EE" w:rsidRDefault="002A65EE">
          <w:pPr>
            <w:pStyle w:val="CBB30B57B55848BDAF545147940D6683"/>
          </w:pPr>
          <w:r w:rsidRPr="00BE118B">
            <w:rPr>
              <w:rStyle w:val="Kohatitetekst"/>
            </w:rPr>
            <w:t>Choose an item.</w:t>
          </w:r>
        </w:p>
      </w:docPartBody>
    </w:docPart>
    <w:docPart>
      <w:docPartPr>
        <w:name w:val="F13CF4D291144812869284C2D78FAD34"/>
        <w:category>
          <w:name w:val="Üldine"/>
          <w:gallery w:val="placeholder"/>
        </w:category>
        <w:types>
          <w:type w:val="bbPlcHdr"/>
        </w:types>
        <w:behaviors>
          <w:behavior w:val="content"/>
        </w:behaviors>
        <w:guid w:val="{D4037BF1-A15D-4F2C-9EED-F13986176082}"/>
      </w:docPartPr>
      <w:docPartBody>
        <w:p w:rsidR="002A65EE" w:rsidRDefault="002A65EE">
          <w:pPr>
            <w:pStyle w:val="F13CF4D291144812869284C2D78FAD34"/>
          </w:pPr>
          <w:r w:rsidRPr="00BE118B">
            <w:rPr>
              <w:rStyle w:val="Kohatitetekst"/>
            </w:rPr>
            <w:t>Choose an item.</w:t>
          </w:r>
        </w:p>
      </w:docPartBody>
    </w:docPart>
    <w:docPart>
      <w:docPartPr>
        <w:name w:val="A8AFE22DC4E941D084A7C33A0310EB42"/>
        <w:category>
          <w:name w:val="Üldine"/>
          <w:gallery w:val="placeholder"/>
        </w:category>
        <w:types>
          <w:type w:val="bbPlcHdr"/>
        </w:types>
        <w:behaviors>
          <w:behavior w:val="content"/>
        </w:behaviors>
        <w:guid w:val="{E91D7787-9184-42C7-BCB2-3354CC1A4367}"/>
      </w:docPartPr>
      <w:docPartBody>
        <w:p w:rsidR="002A65EE" w:rsidRDefault="002A65EE">
          <w:pPr>
            <w:pStyle w:val="A8AFE22DC4E941D084A7C33A0310EB42"/>
          </w:pPr>
          <w:r w:rsidRPr="00BE118B">
            <w:rPr>
              <w:rStyle w:val="Kohatitetekst"/>
            </w:rPr>
            <w:t>Click here to enter a date.</w:t>
          </w:r>
        </w:p>
      </w:docPartBody>
    </w:docPart>
    <w:docPart>
      <w:docPartPr>
        <w:name w:val="4627E2A010144DFEA01C7399673869EC"/>
        <w:category>
          <w:name w:val="Üldine"/>
          <w:gallery w:val="placeholder"/>
        </w:category>
        <w:types>
          <w:type w:val="bbPlcHdr"/>
        </w:types>
        <w:behaviors>
          <w:behavior w:val="content"/>
        </w:behaviors>
        <w:guid w:val="{8EC4D07A-A3AF-4EC0-854F-F494A90AA2AC}"/>
      </w:docPartPr>
      <w:docPartBody>
        <w:p w:rsidR="002A65EE" w:rsidRDefault="002A65EE">
          <w:pPr>
            <w:pStyle w:val="4627E2A010144DFEA01C7399673869EC"/>
          </w:pPr>
          <w:r w:rsidRPr="00BE118B">
            <w:rPr>
              <w:rStyle w:val="Kohatitetekst"/>
            </w:rPr>
            <w:t>Click here to enter a date.</w:t>
          </w:r>
        </w:p>
      </w:docPartBody>
    </w:docPart>
    <w:docPart>
      <w:docPartPr>
        <w:name w:val="DF5352CBC6A2428E8E1E698AA1EC3ACF"/>
        <w:category>
          <w:name w:val="Üldine"/>
          <w:gallery w:val="placeholder"/>
        </w:category>
        <w:types>
          <w:type w:val="bbPlcHdr"/>
        </w:types>
        <w:behaviors>
          <w:behavior w:val="content"/>
        </w:behaviors>
        <w:guid w:val="{BB845961-6DD7-431F-96DC-DFE2C6D4DBDB}"/>
      </w:docPartPr>
      <w:docPartBody>
        <w:p w:rsidR="002A65EE" w:rsidRDefault="002A65EE">
          <w:pPr>
            <w:pStyle w:val="DF5352CBC6A2428E8E1E698AA1EC3ACF"/>
          </w:pPr>
          <w:r w:rsidRPr="00BE118B">
            <w:rPr>
              <w:rStyle w:val="Kohatitetekst"/>
            </w:rPr>
            <w:t>Click here to enter a date.</w:t>
          </w:r>
        </w:p>
      </w:docPartBody>
    </w:docPart>
    <w:docPart>
      <w:docPartPr>
        <w:name w:val="1FBB0909E89447D8BDD182DD7BB0BCE8"/>
        <w:category>
          <w:name w:val="Üldine"/>
          <w:gallery w:val="placeholder"/>
        </w:category>
        <w:types>
          <w:type w:val="bbPlcHdr"/>
        </w:types>
        <w:behaviors>
          <w:behavior w:val="content"/>
        </w:behaviors>
        <w:guid w:val="{3D37242A-5942-4090-9155-FED0CF466F03}"/>
      </w:docPartPr>
      <w:docPartBody>
        <w:p w:rsidR="002A65EE" w:rsidRDefault="002A65EE">
          <w:pPr>
            <w:pStyle w:val="1FBB0909E89447D8BDD182DD7BB0BCE8"/>
          </w:pPr>
          <w:r w:rsidRPr="00BE118B">
            <w:rPr>
              <w:rStyle w:val="Kohatitetekst"/>
            </w:rPr>
            <w:t>Click here to enter a date.</w:t>
          </w:r>
        </w:p>
      </w:docPartBody>
    </w:docPart>
    <w:docPart>
      <w:docPartPr>
        <w:name w:val="D7EACD76BAF440DFAAA6F77DB790F2CA"/>
        <w:category>
          <w:name w:val="Üldine"/>
          <w:gallery w:val="placeholder"/>
        </w:category>
        <w:types>
          <w:type w:val="bbPlcHdr"/>
        </w:types>
        <w:behaviors>
          <w:behavior w:val="content"/>
        </w:behaviors>
        <w:guid w:val="{CBCC1733-5C99-4016-885D-4CF567FFF16D}"/>
      </w:docPartPr>
      <w:docPartBody>
        <w:p w:rsidR="002A65EE" w:rsidRDefault="002A65EE">
          <w:pPr>
            <w:pStyle w:val="D7EACD76BAF440DFAAA6F77DB790F2CA"/>
          </w:pPr>
          <w:r w:rsidRPr="00BE118B">
            <w:rPr>
              <w:rStyle w:val="Kohatitetekst"/>
            </w:rPr>
            <w:t>Click here to enter a date.</w:t>
          </w:r>
        </w:p>
      </w:docPartBody>
    </w:docPart>
    <w:docPart>
      <w:docPartPr>
        <w:name w:val="AD5EF2A7534544CFBF63A62ED5398E5D"/>
        <w:category>
          <w:name w:val="Üldine"/>
          <w:gallery w:val="placeholder"/>
        </w:category>
        <w:types>
          <w:type w:val="bbPlcHdr"/>
        </w:types>
        <w:behaviors>
          <w:behavior w:val="content"/>
        </w:behaviors>
        <w:guid w:val="{F5483ACE-39D4-4371-9859-7B636C94175A}"/>
      </w:docPartPr>
      <w:docPartBody>
        <w:p w:rsidR="002A65EE" w:rsidRDefault="002A65EE">
          <w:pPr>
            <w:pStyle w:val="AD5EF2A7534544CFBF63A62ED5398E5D"/>
          </w:pPr>
          <w:r w:rsidRPr="00BE118B">
            <w:rPr>
              <w:rStyle w:val="Kohatitetekst"/>
            </w:rPr>
            <w:t>Choose an item.</w:t>
          </w:r>
        </w:p>
      </w:docPartBody>
    </w:docPart>
    <w:docPart>
      <w:docPartPr>
        <w:name w:val="A9CF1460869B48F7BAB02BBBD5EB7082"/>
        <w:category>
          <w:name w:val="Üldine"/>
          <w:gallery w:val="placeholder"/>
        </w:category>
        <w:types>
          <w:type w:val="bbPlcHdr"/>
        </w:types>
        <w:behaviors>
          <w:behavior w:val="content"/>
        </w:behaviors>
        <w:guid w:val="{58A62E04-0962-4717-A09F-DD006E0FB36D}"/>
      </w:docPartPr>
      <w:docPartBody>
        <w:p w:rsidR="002A65EE" w:rsidRDefault="002A65EE">
          <w:pPr>
            <w:pStyle w:val="A9CF1460869B48F7BAB02BBBD5EB7082"/>
          </w:pPr>
          <w:r w:rsidRPr="00BE118B">
            <w:rPr>
              <w:rStyle w:val="Kohatitetekst"/>
            </w:rPr>
            <w:t>Choose an item.</w:t>
          </w:r>
        </w:p>
      </w:docPartBody>
    </w:docPart>
    <w:docPart>
      <w:docPartPr>
        <w:name w:val="C07E3A0ADAF442A18C97801E05D8A31A"/>
        <w:category>
          <w:name w:val="Üldine"/>
          <w:gallery w:val="placeholder"/>
        </w:category>
        <w:types>
          <w:type w:val="bbPlcHdr"/>
        </w:types>
        <w:behaviors>
          <w:behavior w:val="content"/>
        </w:behaviors>
        <w:guid w:val="{903611BA-712E-44FA-B36F-F7F75995F994}"/>
      </w:docPartPr>
      <w:docPartBody>
        <w:p w:rsidR="002A65EE" w:rsidRDefault="002A65EE">
          <w:pPr>
            <w:pStyle w:val="C07E3A0ADAF442A18C97801E05D8A31A"/>
          </w:pPr>
          <w:r w:rsidRPr="00BE118B">
            <w:rPr>
              <w:rStyle w:val="Kohatitetekst"/>
            </w:rPr>
            <w:t>Click here to enter a date.</w:t>
          </w:r>
        </w:p>
      </w:docPartBody>
    </w:docPart>
    <w:docPart>
      <w:docPartPr>
        <w:name w:val="5E44C4F358B94DA696F15423DA759FFF"/>
        <w:category>
          <w:name w:val="Üldine"/>
          <w:gallery w:val="placeholder"/>
        </w:category>
        <w:types>
          <w:type w:val="bbPlcHdr"/>
        </w:types>
        <w:behaviors>
          <w:behavior w:val="content"/>
        </w:behaviors>
        <w:guid w:val="{196AC1BC-B668-4743-BC7A-85833D6BD229}"/>
      </w:docPartPr>
      <w:docPartBody>
        <w:p w:rsidR="002A65EE" w:rsidRDefault="002A65EE">
          <w:pPr>
            <w:pStyle w:val="5E44C4F358B94DA696F15423DA759FFF"/>
          </w:pPr>
          <w:r w:rsidRPr="00BE118B">
            <w:rPr>
              <w:rStyle w:val="Kohatitetekst"/>
            </w:rPr>
            <w:t>Choose an item.</w:t>
          </w:r>
        </w:p>
      </w:docPartBody>
    </w:docPart>
    <w:docPart>
      <w:docPartPr>
        <w:name w:val="41DC022317684A70AC96C041F2FEEE69"/>
        <w:category>
          <w:name w:val="Üldine"/>
          <w:gallery w:val="placeholder"/>
        </w:category>
        <w:types>
          <w:type w:val="bbPlcHdr"/>
        </w:types>
        <w:behaviors>
          <w:behavior w:val="content"/>
        </w:behaviors>
        <w:guid w:val="{C9D21891-475F-4B6B-93DB-DE3B8D5540FA}"/>
      </w:docPartPr>
      <w:docPartBody>
        <w:p w:rsidR="002A65EE" w:rsidRDefault="002A65EE">
          <w:pPr>
            <w:pStyle w:val="41DC022317684A70AC96C041F2FEEE69"/>
          </w:pPr>
          <w:r w:rsidRPr="00BE118B">
            <w:rPr>
              <w:rStyle w:val="Kohatitetekst"/>
            </w:rPr>
            <w:t>Choose an item.</w:t>
          </w:r>
        </w:p>
      </w:docPartBody>
    </w:docPart>
    <w:docPart>
      <w:docPartPr>
        <w:name w:val="488D9FA02F114C1B868635F0712BA035"/>
        <w:category>
          <w:name w:val="General"/>
          <w:gallery w:val="placeholder"/>
        </w:category>
        <w:types>
          <w:type w:val="bbPlcHdr"/>
        </w:types>
        <w:behaviors>
          <w:behavior w:val="content"/>
        </w:behaviors>
        <w:guid w:val="{047100E9-8DB8-4078-A819-65D157709FD6}"/>
      </w:docPartPr>
      <w:docPartBody>
        <w:p w:rsidR="00CD3521" w:rsidRDefault="00592B65" w:rsidP="00592B65">
          <w:pPr>
            <w:pStyle w:val="488D9FA02F114C1B868635F0712BA035"/>
          </w:pPr>
          <w:r w:rsidRPr="00BE118B">
            <w:rPr>
              <w:rStyle w:val="Kohatitetekst"/>
            </w:rPr>
            <w:t>Click here to enter a date.</w:t>
          </w:r>
        </w:p>
      </w:docPartBody>
    </w:docPart>
    <w:docPart>
      <w:docPartPr>
        <w:name w:val="B8ADFB57495F456A9A07E10FF25124FF"/>
        <w:category>
          <w:name w:val="Üldine"/>
          <w:gallery w:val="placeholder"/>
        </w:category>
        <w:types>
          <w:type w:val="bbPlcHdr"/>
        </w:types>
        <w:behaviors>
          <w:behavior w:val="content"/>
        </w:behaviors>
        <w:guid w:val="{69CF01D1-5845-4C60-8E72-AEE7705C3DFC}"/>
      </w:docPartPr>
      <w:docPartBody>
        <w:p w:rsidR="00FD67DF" w:rsidRDefault="00B47BA3" w:rsidP="00B47BA3">
          <w:pPr>
            <w:pStyle w:val="B8ADFB57495F456A9A07E10FF25124FF"/>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5EE"/>
    <w:rsid w:val="00011B1A"/>
    <w:rsid w:val="000455FF"/>
    <w:rsid w:val="000457EB"/>
    <w:rsid w:val="00063B96"/>
    <w:rsid w:val="000708B8"/>
    <w:rsid w:val="000B213A"/>
    <w:rsid w:val="000F5E05"/>
    <w:rsid w:val="001C76E1"/>
    <w:rsid w:val="001D105D"/>
    <w:rsid w:val="001D77AE"/>
    <w:rsid w:val="00211793"/>
    <w:rsid w:val="00215687"/>
    <w:rsid w:val="002A65EE"/>
    <w:rsid w:val="00313C6C"/>
    <w:rsid w:val="003F036D"/>
    <w:rsid w:val="00510954"/>
    <w:rsid w:val="00592B65"/>
    <w:rsid w:val="00594AE9"/>
    <w:rsid w:val="005B2090"/>
    <w:rsid w:val="005F2F79"/>
    <w:rsid w:val="006145E2"/>
    <w:rsid w:val="00707A7C"/>
    <w:rsid w:val="00A154E0"/>
    <w:rsid w:val="00B47BA3"/>
    <w:rsid w:val="00BB1DC2"/>
    <w:rsid w:val="00C91B7A"/>
    <w:rsid w:val="00CD3521"/>
    <w:rsid w:val="00DA17DD"/>
    <w:rsid w:val="00DF2114"/>
    <w:rsid w:val="00E07D77"/>
    <w:rsid w:val="00EA4BB4"/>
    <w:rsid w:val="00FA6EB7"/>
    <w:rsid w:val="00FD67DF"/>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B47BA3"/>
  </w:style>
  <w:style w:type="paragraph" w:customStyle="1" w:styleId="E4013DEB8D4F4AF29B54C0266C1BEDF5">
    <w:name w:val="E4013DEB8D4F4AF29B54C0266C1BEDF5"/>
  </w:style>
  <w:style w:type="paragraph" w:customStyle="1" w:styleId="C3A95EF9A33F47318BA91A85440D3AFC">
    <w:name w:val="C3A95EF9A33F47318BA91A85440D3AFC"/>
  </w:style>
  <w:style w:type="paragraph" w:customStyle="1" w:styleId="C51B9C3CBD6147D685862F381F5E53CB">
    <w:name w:val="C51B9C3CBD6147D685862F381F5E53CB"/>
  </w:style>
  <w:style w:type="paragraph" w:customStyle="1" w:styleId="1EE2338547A3427385C71906DF0B5837">
    <w:name w:val="1EE2338547A3427385C71906DF0B5837"/>
  </w:style>
  <w:style w:type="paragraph" w:customStyle="1" w:styleId="526BF794A6304F8CA968B0234F9A14C5">
    <w:name w:val="526BF794A6304F8CA968B0234F9A14C5"/>
  </w:style>
  <w:style w:type="paragraph" w:customStyle="1" w:styleId="C74B9975CD4646F0B58872E0CBA197AA">
    <w:name w:val="C74B9975CD4646F0B58872E0CBA197AA"/>
  </w:style>
  <w:style w:type="paragraph" w:customStyle="1" w:styleId="790DB65E1EC441E5BD89EE42EEE53C90">
    <w:name w:val="790DB65E1EC441E5BD89EE42EEE53C90"/>
  </w:style>
  <w:style w:type="paragraph" w:customStyle="1" w:styleId="0BB87A8E771C4BC687E085E36D401DAF">
    <w:name w:val="0BB87A8E771C4BC687E085E36D401DAF"/>
  </w:style>
  <w:style w:type="paragraph" w:customStyle="1" w:styleId="BE31F4CB5D3543B9B77794188F066269">
    <w:name w:val="BE31F4CB5D3543B9B77794188F066269"/>
  </w:style>
  <w:style w:type="paragraph" w:customStyle="1" w:styleId="664F2FA7D8D24E2597DA30C946F89945">
    <w:name w:val="664F2FA7D8D24E2597DA30C946F89945"/>
  </w:style>
  <w:style w:type="paragraph" w:customStyle="1" w:styleId="DB3A07C21C05469DA0C72428585432B4">
    <w:name w:val="DB3A07C21C05469DA0C72428585432B4"/>
  </w:style>
  <w:style w:type="paragraph" w:customStyle="1" w:styleId="CBB30B57B55848BDAF545147940D6683">
    <w:name w:val="CBB30B57B55848BDAF545147940D6683"/>
  </w:style>
  <w:style w:type="paragraph" w:customStyle="1" w:styleId="F13CF4D291144812869284C2D78FAD34">
    <w:name w:val="F13CF4D291144812869284C2D78FAD34"/>
  </w:style>
  <w:style w:type="paragraph" w:customStyle="1" w:styleId="A8AFE22DC4E941D084A7C33A0310EB42">
    <w:name w:val="A8AFE22DC4E941D084A7C33A0310EB42"/>
  </w:style>
  <w:style w:type="paragraph" w:customStyle="1" w:styleId="4627E2A010144DFEA01C7399673869EC">
    <w:name w:val="4627E2A010144DFEA01C7399673869EC"/>
  </w:style>
  <w:style w:type="paragraph" w:customStyle="1" w:styleId="DF5352CBC6A2428E8E1E698AA1EC3ACF">
    <w:name w:val="DF5352CBC6A2428E8E1E698AA1EC3ACF"/>
  </w:style>
  <w:style w:type="paragraph" w:customStyle="1" w:styleId="1FBB0909E89447D8BDD182DD7BB0BCE8">
    <w:name w:val="1FBB0909E89447D8BDD182DD7BB0BCE8"/>
  </w:style>
  <w:style w:type="paragraph" w:customStyle="1" w:styleId="D7EACD76BAF440DFAAA6F77DB790F2CA">
    <w:name w:val="D7EACD76BAF440DFAAA6F77DB790F2CA"/>
  </w:style>
  <w:style w:type="paragraph" w:customStyle="1" w:styleId="AD5EF2A7534544CFBF63A62ED5398E5D">
    <w:name w:val="AD5EF2A7534544CFBF63A62ED5398E5D"/>
  </w:style>
  <w:style w:type="paragraph" w:customStyle="1" w:styleId="A9CF1460869B48F7BAB02BBBD5EB7082">
    <w:name w:val="A9CF1460869B48F7BAB02BBBD5EB7082"/>
  </w:style>
  <w:style w:type="paragraph" w:customStyle="1" w:styleId="C07E3A0ADAF442A18C97801E05D8A31A">
    <w:name w:val="C07E3A0ADAF442A18C97801E05D8A31A"/>
  </w:style>
  <w:style w:type="paragraph" w:customStyle="1" w:styleId="5E44C4F358B94DA696F15423DA759FFF">
    <w:name w:val="5E44C4F358B94DA696F15423DA759FFF"/>
  </w:style>
  <w:style w:type="paragraph" w:customStyle="1" w:styleId="41DC022317684A70AC96C041F2FEEE69">
    <w:name w:val="41DC022317684A70AC96C041F2FEEE69"/>
  </w:style>
  <w:style w:type="paragraph" w:customStyle="1" w:styleId="488D9FA02F114C1B868635F0712BA035">
    <w:name w:val="488D9FA02F114C1B868635F0712BA035"/>
    <w:rsid w:val="00592B65"/>
  </w:style>
  <w:style w:type="paragraph" w:customStyle="1" w:styleId="B8ADFB57495F456A9A07E10FF25124FF">
    <w:name w:val="B8ADFB57495F456A9A07E10FF25124FF"/>
    <w:rsid w:val="00B47BA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0245CC-A0EF-4520-9972-3D7F93AEB733}">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7</TotalTime>
  <Pages>14</Pages>
  <Words>5398</Words>
  <Characters>31310</Characters>
  <Application>Microsoft Office Word</Application>
  <DocSecurity>0</DocSecurity>
  <Lines>260</Lines>
  <Paragraphs>73</Paragraphs>
  <ScaleCrop>false</ScaleCrop>
  <Company/>
  <LinksUpToDate>false</LinksUpToDate>
  <CharactersWithSpaces>36635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Helbe Peiker</cp:lastModifiedBy>
  <cp:revision>6</cp:revision>
  <dcterms:created xsi:type="dcterms:W3CDTF">2025-05-15T06:20:00Z</dcterms:created>
  <dcterms:modified xsi:type="dcterms:W3CDTF">2025-05-15T06:26:00Z</dcterms:modified>
</cp:coreProperties>
</file>